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D62EF" w14:textId="69DA5655" w:rsidR="005C6DC2" w:rsidRPr="005C6DC2" w:rsidRDefault="005C6DC2" w:rsidP="005C6DC2">
      <w:pPr>
        <w:spacing w:before="120" w:after="120" w:line="288" w:lineRule="auto"/>
        <w:jc w:val="center"/>
        <w:rPr>
          <w:rFonts w:ascii="Open Sans" w:hAnsi="Open Sans" w:cs="Open Sans"/>
          <w:b/>
          <w:w w:val="100"/>
          <w:sz w:val="20"/>
        </w:rPr>
      </w:pPr>
      <w:bookmarkStart w:id="0" w:name="_Toc45283844"/>
      <w:r w:rsidRPr="005C6DC2">
        <w:rPr>
          <w:rFonts w:ascii="Open Sans" w:hAnsi="Open Sans" w:cs="Open Sans"/>
          <w:b/>
          <w:w w:val="100"/>
          <w:sz w:val="20"/>
        </w:rPr>
        <w:t>OPIS PRZEDMIOTU ZAMÓWIENIA</w:t>
      </w:r>
    </w:p>
    <w:p w14:paraId="2100B11F" w14:textId="77777777" w:rsidR="005C6DC2" w:rsidRPr="005C6DC2" w:rsidRDefault="005C6DC2" w:rsidP="005C6DC2">
      <w:pPr>
        <w:spacing w:before="120" w:after="120" w:line="120" w:lineRule="auto"/>
        <w:jc w:val="center"/>
        <w:rPr>
          <w:rFonts w:ascii="Open Sans" w:hAnsi="Open Sans" w:cs="Open Sans"/>
          <w:w w:val="100"/>
          <w:sz w:val="20"/>
        </w:rPr>
      </w:pPr>
    </w:p>
    <w:p w14:paraId="0A4962F0" w14:textId="6B1EA714" w:rsidR="005C6DC2" w:rsidRPr="005C6DC2" w:rsidRDefault="005C6DC2" w:rsidP="002370AA">
      <w:pPr>
        <w:pStyle w:val="Akapitzlist"/>
        <w:numPr>
          <w:ilvl w:val="3"/>
          <w:numId w:val="112"/>
        </w:numPr>
        <w:spacing w:before="120" w:after="120" w:line="288" w:lineRule="auto"/>
        <w:ind w:left="567" w:hanging="567"/>
        <w:rPr>
          <w:rFonts w:ascii="Open Sans" w:hAnsi="Open Sans" w:cs="Open Sans"/>
          <w:w w:val="100"/>
          <w:sz w:val="20"/>
        </w:rPr>
      </w:pPr>
      <w:r w:rsidRPr="005C6DC2">
        <w:rPr>
          <w:rFonts w:ascii="Open Sans" w:hAnsi="Open Sans" w:cs="Open Sans"/>
          <w:w w:val="100"/>
          <w:sz w:val="20"/>
        </w:rPr>
        <w:t xml:space="preserve">Przedmiotem zamówienia jest zakup </w:t>
      </w:r>
      <w:r w:rsidR="00A7501E">
        <w:rPr>
          <w:rFonts w:ascii="Open Sans" w:hAnsi="Open Sans" w:cs="Open Sans"/>
          <w:w w:val="100"/>
          <w:sz w:val="20"/>
        </w:rPr>
        <w:t>1</w:t>
      </w:r>
      <w:r w:rsidRPr="005C6DC2">
        <w:rPr>
          <w:rFonts w:ascii="Open Sans" w:hAnsi="Open Sans" w:cs="Open Sans"/>
          <w:w w:val="100"/>
          <w:sz w:val="20"/>
        </w:rPr>
        <w:t xml:space="preserve"> szt. fabrycznie </w:t>
      </w:r>
      <w:r w:rsidR="00A7501E" w:rsidRPr="005C6DC2">
        <w:rPr>
          <w:rFonts w:ascii="Open Sans" w:hAnsi="Open Sans" w:cs="Open Sans"/>
          <w:w w:val="100"/>
          <w:sz w:val="20"/>
        </w:rPr>
        <w:t>nowe</w:t>
      </w:r>
      <w:r w:rsidR="00A7501E">
        <w:rPr>
          <w:rFonts w:ascii="Open Sans" w:hAnsi="Open Sans" w:cs="Open Sans"/>
          <w:w w:val="100"/>
          <w:sz w:val="20"/>
        </w:rPr>
        <w:t>go</w:t>
      </w:r>
      <w:r w:rsidRPr="005C6DC2">
        <w:rPr>
          <w:rFonts w:ascii="Open Sans" w:hAnsi="Open Sans" w:cs="Open Sans"/>
          <w:w w:val="100"/>
          <w:sz w:val="20"/>
        </w:rPr>
        <w:t xml:space="preserve"> samochod</w:t>
      </w:r>
      <w:r w:rsidR="00A7501E">
        <w:rPr>
          <w:rFonts w:ascii="Open Sans" w:hAnsi="Open Sans" w:cs="Open Sans"/>
          <w:w w:val="100"/>
          <w:sz w:val="20"/>
        </w:rPr>
        <w:t>u</w:t>
      </w:r>
      <w:r w:rsidRPr="005C6DC2">
        <w:rPr>
          <w:rFonts w:ascii="Open Sans" w:hAnsi="Open Sans" w:cs="Open Sans"/>
          <w:w w:val="100"/>
          <w:sz w:val="20"/>
        </w:rPr>
        <w:t xml:space="preserve"> segmentu C z napędem 4X4.</w:t>
      </w:r>
    </w:p>
    <w:p w14:paraId="3C654B2F" w14:textId="7A8AF55E" w:rsidR="005C6DC2" w:rsidRPr="005C6DC2" w:rsidRDefault="005C6DC2" w:rsidP="002370AA">
      <w:pPr>
        <w:pStyle w:val="Akapitzlist"/>
        <w:numPr>
          <w:ilvl w:val="3"/>
          <w:numId w:val="112"/>
        </w:numPr>
        <w:spacing w:before="120" w:after="120" w:line="288" w:lineRule="auto"/>
        <w:ind w:left="567" w:hanging="567"/>
        <w:rPr>
          <w:rFonts w:ascii="Open Sans" w:hAnsi="Open Sans" w:cs="Open Sans"/>
          <w:w w:val="100"/>
          <w:sz w:val="20"/>
        </w:rPr>
      </w:pPr>
      <w:r w:rsidRPr="005C6DC2">
        <w:rPr>
          <w:rFonts w:ascii="Open Sans" w:hAnsi="Open Sans" w:cs="Open Sans"/>
          <w:w w:val="100"/>
          <w:sz w:val="20"/>
        </w:rPr>
        <w:t xml:space="preserve">Zamawiający żąda dostawy </w:t>
      </w:r>
      <w:r w:rsidR="00A7501E">
        <w:rPr>
          <w:rFonts w:ascii="Open Sans" w:hAnsi="Open Sans" w:cs="Open Sans"/>
          <w:w w:val="100"/>
          <w:sz w:val="20"/>
        </w:rPr>
        <w:t>1</w:t>
      </w:r>
      <w:r w:rsidRPr="005C6DC2">
        <w:rPr>
          <w:rFonts w:ascii="Open Sans" w:hAnsi="Open Sans" w:cs="Open Sans"/>
          <w:w w:val="100"/>
          <w:sz w:val="20"/>
        </w:rPr>
        <w:t xml:space="preserve"> szt. fabrycznie now</w:t>
      </w:r>
      <w:r w:rsidR="00A7501E">
        <w:rPr>
          <w:rFonts w:ascii="Open Sans" w:hAnsi="Open Sans" w:cs="Open Sans"/>
          <w:w w:val="100"/>
          <w:sz w:val="20"/>
        </w:rPr>
        <w:t>ego</w:t>
      </w:r>
      <w:r w:rsidRPr="005C6DC2">
        <w:rPr>
          <w:rFonts w:ascii="Open Sans" w:hAnsi="Open Sans" w:cs="Open Sans"/>
          <w:w w:val="100"/>
          <w:sz w:val="20"/>
        </w:rPr>
        <w:t xml:space="preserve"> samochod</w:t>
      </w:r>
      <w:r w:rsidR="00A7501E">
        <w:rPr>
          <w:rFonts w:ascii="Open Sans" w:hAnsi="Open Sans" w:cs="Open Sans"/>
          <w:w w:val="100"/>
          <w:sz w:val="20"/>
        </w:rPr>
        <w:t>u</w:t>
      </w:r>
      <w:r w:rsidRPr="005C6DC2">
        <w:rPr>
          <w:rFonts w:ascii="Open Sans" w:hAnsi="Open Sans" w:cs="Open Sans"/>
          <w:w w:val="100"/>
          <w:sz w:val="20"/>
        </w:rPr>
        <w:t xml:space="preserve"> wyprodukowan</w:t>
      </w:r>
      <w:r w:rsidR="00A7501E">
        <w:rPr>
          <w:rFonts w:ascii="Open Sans" w:hAnsi="Open Sans" w:cs="Open Sans"/>
          <w:w w:val="100"/>
          <w:sz w:val="20"/>
        </w:rPr>
        <w:t>ego</w:t>
      </w:r>
      <w:r w:rsidRPr="005C6DC2">
        <w:rPr>
          <w:rFonts w:ascii="Open Sans" w:hAnsi="Open Sans" w:cs="Open Sans"/>
          <w:w w:val="100"/>
          <w:sz w:val="20"/>
        </w:rPr>
        <w:t xml:space="preserve"> nie wcześniej niż </w:t>
      </w:r>
      <w:r w:rsidR="00F85641">
        <w:rPr>
          <w:rFonts w:ascii="Open Sans" w:hAnsi="Open Sans" w:cs="Open Sans"/>
          <w:w w:val="100"/>
          <w:sz w:val="20"/>
        </w:rPr>
        <w:t>9</w:t>
      </w:r>
      <w:r w:rsidRPr="005C6DC2">
        <w:rPr>
          <w:rFonts w:ascii="Open Sans" w:hAnsi="Open Sans" w:cs="Open Sans"/>
          <w:w w:val="100"/>
          <w:sz w:val="20"/>
        </w:rPr>
        <w:t xml:space="preserve"> miesięcy od daty podpisania Umowy. </w:t>
      </w:r>
    </w:p>
    <w:p w14:paraId="1502142E" w14:textId="2DAB1308" w:rsidR="005C6DC2" w:rsidRPr="005C6DC2" w:rsidRDefault="005C6DC2" w:rsidP="002370AA">
      <w:pPr>
        <w:pStyle w:val="Akapitzlist"/>
        <w:numPr>
          <w:ilvl w:val="0"/>
          <w:numId w:val="112"/>
        </w:numPr>
        <w:spacing w:before="120" w:after="120" w:line="288" w:lineRule="auto"/>
        <w:ind w:left="567" w:hanging="567"/>
        <w:rPr>
          <w:rFonts w:ascii="Open Sans" w:hAnsi="Open Sans" w:cs="Open Sans"/>
          <w:w w:val="100"/>
          <w:sz w:val="20"/>
        </w:rPr>
      </w:pPr>
      <w:r w:rsidRPr="005C6DC2">
        <w:rPr>
          <w:rFonts w:ascii="Open Sans" w:hAnsi="Open Sans" w:cs="Open Sans"/>
          <w:w w:val="100"/>
          <w:sz w:val="20"/>
        </w:rPr>
        <w:t>Zamawiający informuje, że dostaw</w:t>
      </w:r>
      <w:r w:rsidR="00E60A66">
        <w:rPr>
          <w:rFonts w:ascii="Open Sans" w:hAnsi="Open Sans" w:cs="Open Sans"/>
          <w:w w:val="100"/>
          <w:sz w:val="20"/>
        </w:rPr>
        <w:t>a</w:t>
      </w:r>
      <w:r w:rsidRPr="005C6DC2">
        <w:rPr>
          <w:rFonts w:ascii="Open Sans" w:hAnsi="Open Sans" w:cs="Open Sans"/>
          <w:w w:val="100"/>
          <w:sz w:val="20"/>
        </w:rPr>
        <w:t xml:space="preserve"> samochod</w:t>
      </w:r>
      <w:r w:rsidR="00E60A66">
        <w:rPr>
          <w:rFonts w:ascii="Open Sans" w:hAnsi="Open Sans" w:cs="Open Sans"/>
          <w:w w:val="100"/>
          <w:sz w:val="20"/>
        </w:rPr>
        <w:t>u</w:t>
      </w:r>
      <w:r w:rsidRPr="005C6DC2">
        <w:rPr>
          <w:rFonts w:ascii="Open Sans" w:hAnsi="Open Sans" w:cs="Open Sans"/>
          <w:w w:val="100"/>
          <w:sz w:val="20"/>
        </w:rPr>
        <w:t xml:space="preserve"> będ</w:t>
      </w:r>
      <w:r w:rsidR="00E60A66">
        <w:rPr>
          <w:rFonts w:ascii="Open Sans" w:hAnsi="Open Sans" w:cs="Open Sans"/>
          <w:w w:val="100"/>
          <w:sz w:val="20"/>
        </w:rPr>
        <w:t>zie</w:t>
      </w:r>
      <w:r w:rsidRPr="005C6DC2">
        <w:rPr>
          <w:rFonts w:ascii="Open Sans" w:hAnsi="Open Sans" w:cs="Open Sans"/>
          <w:w w:val="100"/>
          <w:sz w:val="20"/>
        </w:rPr>
        <w:t xml:space="preserve"> realizowan</w:t>
      </w:r>
      <w:r w:rsidR="00E60A66">
        <w:rPr>
          <w:rFonts w:ascii="Open Sans" w:hAnsi="Open Sans" w:cs="Open Sans"/>
          <w:w w:val="100"/>
          <w:sz w:val="20"/>
        </w:rPr>
        <w:t>a</w:t>
      </w:r>
      <w:r w:rsidRPr="005C6DC2">
        <w:rPr>
          <w:rFonts w:ascii="Open Sans" w:hAnsi="Open Sans" w:cs="Open Sans"/>
          <w:w w:val="100"/>
          <w:sz w:val="20"/>
        </w:rPr>
        <w:t xml:space="preserve"> do </w:t>
      </w:r>
      <w:r w:rsidR="00A7501E">
        <w:rPr>
          <w:rFonts w:ascii="Open Sans" w:hAnsi="Open Sans" w:cs="Open Sans"/>
          <w:w w:val="100"/>
          <w:sz w:val="20"/>
        </w:rPr>
        <w:t>GDDKiA Oddział w</w:t>
      </w:r>
      <w:r w:rsidR="00E60A66">
        <w:rPr>
          <w:rFonts w:ascii="Open Sans" w:hAnsi="Open Sans" w:cs="Open Sans"/>
          <w:w w:val="100"/>
          <w:sz w:val="20"/>
        </w:rPr>
        <w:t> </w:t>
      </w:r>
      <w:r w:rsidR="00A7501E">
        <w:rPr>
          <w:rFonts w:ascii="Open Sans" w:hAnsi="Open Sans" w:cs="Open Sans"/>
          <w:w w:val="100"/>
          <w:sz w:val="20"/>
        </w:rPr>
        <w:t>Bydgoszczy.</w:t>
      </w:r>
    </w:p>
    <w:p w14:paraId="0BCCF4D7" w14:textId="1B068AB4" w:rsidR="005C6DC2" w:rsidRPr="005C6DC2" w:rsidRDefault="005C6DC2" w:rsidP="002370AA">
      <w:pPr>
        <w:pStyle w:val="Akapitzlist"/>
        <w:numPr>
          <w:ilvl w:val="0"/>
          <w:numId w:val="112"/>
        </w:numPr>
        <w:spacing w:before="120" w:after="120" w:line="288" w:lineRule="auto"/>
        <w:ind w:left="567" w:hanging="567"/>
        <w:rPr>
          <w:rFonts w:ascii="Open Sans" w:hAnsi="Open Sans" w:cs="Open Sans"/>
          <w:w w:val="100"/>
          <w:sz w:val="20"/>
        </w:rPr>
      </w:pPr>
      <w:r w:rsidRPr="005C6DC2">
        <w:rPr>
          <w:rFonts w:ascii="Open Sans" w:hAnsi="Open Sans" w:cs="Open Sans"/>
          <w:w w:val="100"/>
          <w:sz w:val="20"/>
        </w:rPr>
        <w:t>Samoch</w:t>
      </w:r>
      <w:r w:rsidR="00E60A66">
        <w:rPr>
          <w:rFonts w:ascii="Open Sans" w:hAnsi="Open Sans" w:cs="Open Sans"/>
          <w:w w:val="100"/>
          <w:sz w:val="20"/>
        </w:rPr>
        <w:t>ód</w:t>
      </w:r>
      <w:r w:rsidRPr="005C6DC2">
        <w:rPr>
          <w:rFonts w:ascii="Open Sans" w:hAnsi="Open Sans" w:cs="Open Sans"/>
          <w:w w:val="100"/>
          <w:sz w:val="20"/>
        </w:rPr>
        <w:t xml:space="preserve"> zostan</w:t>
      </w:r>
      <w:r w:rsidR="00E60A66">
        <w:rPr>
          <w:rFonts w:ascii="Open Sans" w:hAnsi="Open Sans" w:cs="Open Sans"/>
          <w:w w:val="100"/>
          <w:sz w:val="20"/>
        </w:rPr>
        <w:t>ie</w:t>
      </w:r>
      <w:r w:rsidRPr="005C6DC2">
        <w:rPr>
          <w:rFonts w:ascii="Open Sans" w:hAnsi="Open Sans" w:cs="Open Sans"/>
          <w:w w:val="100"/>
          <w:sz w:val="20"/>
        </w:rPr>
        <w:t xml:space="preserve"> dostarczon</w:t>
      </w:r>
      <w:r w:rsidR="00E60A66">
        <w:rPr>
          <w:rFonts w:ascii="Open Sans" w:hAnsi="Open Sans" w:cs="Open Sans"/>
          <w:w w:val="100"/>
          <w:sz w:val="20"/>
        </w:rPr>
        <w:t>y</w:t>
      </w:r>
      <w:r w:rsidRPr="005C6DC2">
        <w:rPr>
          <w:rFonts w:ascii="Open Sans" w:hAnsi="Open Sans" w:cs="Open Sans"/>
          <w:w w:val="100"/>
          <w:sz w:val="20"/>
        </w:rPr>
        <w:t xml:space="preserve"> w terminie nie później niż do </w:t>
      </w:r>
      <w:r w:rsidR="00B76758">
        <w:rPr>
          <w:rFonts w:ascii="Open Sans" w:hAnsi="Open Sans" w:cs="Open Sans"/>
          <w:w w:val="100"/>
          <w:sz w:val="20"/>
        </w:rPr>
        <w:t>14</w:t>
      </w:r>
      <w:r w:rsidRPr="005C6DC2">
        <w:rPr>
          <w:rFonts w:ascii="Open Sans" w:hAnsi="Open Sans" w:cs="Open Sans"/>
          <w:w w:val="100"/>
          <w:sz w:val="20"/>
        </w:rPr>
        <w:t xml:space="preserve"> </w:t>
      </w:r>
      <w:r w:rsidR="00B76758">
        <w:rPr>
          <w:rFonts w:ascii="Open Sans" w:hAnsi="Open Sans" w:cs="Open Sans"/>
          <w:w w:val="100"/>
          <w:sz w:val="20"/>
        </w:rPr>
        <w:t>dn</w:t>
      </w:r>
      <w:r w:rsidRPr="005C6DC2">
        <w:rPr>
          <w:rFonts w:ascii="Open Sans" w:hAnsi="Open Sans" w:cs="Open Sans"/>
          <w:w w:val="100"/>
          <w:sz w:val="20"/>
        </w:rPr>
        <w:t xml:space="preserve">i od daty zawarcia Umowy. </w:t>
      </w:r>
    </w:p>
    <w:p w14:paraId="488AF497" w14:textId="5F128196" w:rsidR="005C6DC2" w:rsidRPr="005C6DC2" w:rsidRDefault="005C6DC2" w:rsidP="002370AA">
      <w:pPr>
        <w:pStyle w:val="Akapitzlist"/>
        <w:numPr>
          <w:ilvl w:val="0"/>
          <w:numId w:val="112"/>
        </w:numPr>
        <w:spacing w:before="120" w:after="120" w:line="288" w:lineRule="auto"/>
        <w:ind w:left="567" w:hanging="567"/>
        <w:rPr>
          <w:rFonts w:ascii="Open Sans" w:hAnsi="Open Sans" w:cs="Open Sans"/>
          <w:w w:val="100"/>
          <w:sz w:val="20"/>
        </w:rPr>
      </w:pPr>
      <w:r w:rsidRPr="005C6DC2">
        <w:rPr>
          <w:rFonts w:ascii="Open Sans" w:hAnsi="Open Sans" w:cs="Open Sans"/>
          <w:w w:val="100"/>
          <w:sz w:val="20"/>
        </w:rPr>
        <w:t xml:space="preserve">Zamawiający wymaga, aby samochody w momencie dostawy były wyposażone w opony </w:t>
      </w:r>
      <w:r w:rsidR="00B76758">
        <w:rPr>
          <w:rFonts w:ascii="Open Sans" w:hAnsi="Open Sans" w:cs="Open Sans"/>
          <w:w w:val="100"/>
          <w:sz w:val="20"/>
        </w:rPr>
        <w:t>wielosezonowe</w:t>
      </w:r>
      <w:r w:rsidRPr="005C6DC2">
        <w:rPr>
          <w:rFonts w:ascii="Open Sans" w:hAnsi="Open Sans" w:cs="Open Sans"/>
          <w:w w:val="100"/>
          <w:sz w:val="20"/>
        </w:rPr>
        <w:t xml:space="preserve">. </w:t>
      </w:r>
    </w:p>
    <w:p w14:paraId="15D61B40" w14:textId="436341F9" w:rsidR="005C6DC2" w:rsidRPr="005C6DC2" w:rsidRDefault="005C6DC2" w:rsidP="002370AA">
      <w:pPr>
        <w:pStyle w:val="Akapitzlist"/>
        <w:numPr>
          <w:ilvl w:val="0"/>
          <w:numId w:val="112"/>
        </w:numPr>
        <w:spacing w:before="120" w:after="120" w:line="288" w:lineRule="auto"/>
        <w:ind w:left="567" w:hanging="567"/>
        <w:rPr>
          <w:rFonts w:ascii="Open Sans" w:hAnsi="Open Sans" w:cs="Open Sans"/>
          <w:w w:val="100"/>
          <w:sz w:val="20"/>
        </w:rPr>
      </w:pPr>
      <w:r w:rsidRPr="005C6DC2">
        <w:rPr>
          <w:rFonts w:ascii="Open Sans" w:hAnsi="Open Sans" w:cs="Open Sans"/>
          <w:w w:val="100"/>
          <w:sz w:val="20"/>
        </w:rPr>
        <w:t>Pojazdy będą objęte gwarancją w zakresie nie mniejszym niż opisany w tabeli zamieszczonej w</w:t>
      </w:r>
      <w:r w:rsidR="007C1B0B">
        <w:rPr>
          <w:rFonts w:ascii="Open Sans" w:hAnsi="Open Sans" w:cs="Open Sans"/>
          <w:w w:val="100"/>
          <w:sz w:val="20"/>
        </w:rPr>
        <w:t> </w:t>
      </w:r>
      <w:r w:rsidRPr="005C6DC2">
        <w:rPr>
          <w:rFonts w:ascii="Open Sans" w:hAnsi="Open Sans" w:cs="Open Sans"/>
          <w:w w:val="100"/>
          <w:sz w:val="20"/>
        </w:rPr>
        <w:t xml:space="preserve">niniejszym OPZ. </w:t>
      </w:r>
    </w:p>
    <w:p w14:paraId="51E02A49" w14:textId="0B892668" w:rsidR="005C6DC2" w:rsidRPr="005C6DC2" w:rsidRDefault="005C6DC2" w:rsidP="002370AA">
      <w:pPr>
        <w:pStyle w:val="Akapitzlist"/>
        <w:numPr>
          <w:ilvl w:val="0"/>
          <w:numId w:val="112"/>
        </w:numPr>
        <w:spacing w:before="120" w:after="120" w:line="288" w:lineRule="auto"/>
        <w:ind w:left="567" w:hanging="567"/>
        <w:rPr>
          <w:rFonts w:ascii="Open Sans" w:hAnsi="Open Sans" w:cs="Open Sans"/>
          <w:w w:val="100"/>
          <w:sz w:val="20"/>
        </w:rPr>
      </w:pPr>
      <w:r w:rsidRPr="005C6DC2">
        <w:rPr>
          <w:rFonts w:ascii="Open Sans" w:hAnsi="Open Sans" w:cs="Open Sans"/>
          <w:w w:val="100"/>
          <w:sz w:val="20"/>
        </w:rPr>
        <w:t xml:space="preserve">Z wydaniem samochodu Wykonawca przekaże Zamawiającemu: komplet dokumentów niezbędnych do rejestracji pojazdu, wszystkie komplety kluczyków / kart elektronicznych dostarczane przez producenta, instrukcję obsługi, świadectwo homologacji, dokument gwarancji wystawiony przez producenta samochodu. </w:t>
      </w:r>
    </w:p>
    <w:p w14:paraId="1FC309AA" w14:textId="2E4F318D" w:rsidR="005C6DC2" w:rsidRPr="005C6DC2" w:rsidRDefault="005C6DC2" w:rsidP="002370AA">
      <w:pPr>
        <w:pStyle w:val="Akapitzlist"/>
        <w:numPr>
          <w:ilvl w:val="0"/>
          <w:numId w:val="112"/>
        </w:numPr>
        <w:spacing w:before="120" w:after="120" w:line="288" w:lineRule="auto"/>
        <w:ind w:left="567" w:hanging="567"/>
        <w:rPr>
          <w:rFonts w:ascii="Open Sans" w:hAnsi="Open Sans" w:cs="Open Sans"/>
          <w:w w:val="100"/>
          <w:sz w:val="20"/>
        </w:rPr>
      </w:pPr>
      <w:r w:rsidRPr="005C6DC2">
        <w:rPr>
          <w:rFonts w:ascii="Open Sans" w:hAnsi="Open Sans" w:cs="Open Sans"/>
          <w:w w:val="100"/>
          <w:sz w:val="20"/>
        </w:rPr>
        <w:t>Samoch</w:t>
      </w:r>
      <w:r w:rsidR="00E60A66">
        <w:rPr>
          <w:rFonts w:ascii="Open Sans" w:hAnsi="Open Sans" w:cs="Open Sans"/>
          <w:w w:val="100"/>
          <w:sz w:val="20"/>
        </w:rPr>
        <w:t>ód</w:t>
      </w:r>
      <w:r w:rsidRPr="005C6DC2">
        <w:rPr>
          <w:rFonts w:ascii="Open Sans" w:hAnsi="Open Sans" w:cs="Open Sans"/>
          <w:w w:val="100"/>
          <w:sz w:val="20"/>
        </w:rPr>
        <w:t xml:space="preserve"> w chwili wydania Zamawiającemu będ</w:t>
      </w:r>
      <w:r w:rsidR="00E60A66">
        <w:rPr>
          <w:rFonts w:ascii="Open Sans" w:hAnsi="Open Sans" w:cs="Open Sans"/>
          <w:w w:val="100"/>
          <w:sz w:val="20"/>
        </w:rPr>
        <w:t>zie</w:t>
      </w:r>
      <w:r w:rsidRPr="005C6DC2">
        <w:rPr>
          <w:rFonts w:ascii="Open Sans" w:hAnsi="Open Sans" w:cs="Open Sans"/>
          <w:w w:val="100"/>
          <w:sz w:val="20"/>
        </w:rPr>
        <w:t xml:space="preserve"> zatankowan</w:t>
      </w:r>
      <w:r w:rsidR="00E60A66">
        <w:rPr>
          <w:rFonts w:ascii="Open Sans" w:hAnsi="Open Sans" w:cs="Open Sans"/>
          <w:w w:val="100"/>
          <w:sz w:val="20"/>
        </w:rPr>
        <w:t>y</w:t>
      </w:r>
      <w:r w:rsidRPr="005C6DC2">
        <w:rPr>
          <w:rFonts w:ascii="Open Sans" w:hAnsi="Open Sans" w:cs="Open Sans"/>
          <w:w w:val="100"/>
          <w:sz w:val="20"/>
        </w:rPr>
        <w:t xml:space="preserve"> </w:t>
      </w:r>
      <w:r w:rsidR="00371746">
        <w:rPr>
          <w:rFonts w:ascii="Open Sans" w:hAnsi="Open Sans" w:cs="Open Sans"/>
          <w:w w:val="100"/>
          <w:sz w:val="20"/>
        </w:rPr>
        <w:t>minimum 10 litrami paliwa</w:t>
      </w:r>
      <w:r w:rsidRPr="005C6DC2">
        <w:rPr>
          <w:rFonts w:ascii="Open Sans" w:hAnsi="Open Sans" w:cs="Open Sans"/>
          <w:w w:val="100"/>
          <w:sz w:val="20"/>
        </w:rPr>
        <w:t xml:space="preserve">. </w:t>
      </w:r>
    </w:p>
    <w:p w14:paraId="18567BC1" w14:textId="7B766040" w:rsidR="005C6DC2" w:rsidRPr="005C6DC2" w:rsidRDefault="005C6DC2" w:rsidP="002370AA">
      <w:pPr>
        <w:pStyle w:val="Akapitzlist"/>
        <w:numPr>
          <w:ilvl w:val="0"/>
          <w:numId w:val="112"/>
        </w:numPr>
        <w:spacing w:before="120" w:after="120" w:line="288" w:lineRule="auto"/>
        <w:ind w:left="567" w:hanging="567"/>
        <w:rPr>
          <w:rFonts w:ascii="Open Sans" w:hAnsi="Open Sans" w:cs="Open Sans"/>
          <w:w w:val="100"/>
          <w:sz w:val="20"/>
        </w:rPr>
      </w:pPr>
      <w:r w:rsidRPr="005C6DC2">
        <w:rPr>
          <w:rFonts w:ascii="Open Sans" w:hAnsi="Open Sans" w:cs="Open Sans"/>
          <w:w w:val="100"/>
          <w:sz w:val="20"/>
        </w:rPr>
        <w:t xml:space="preserve">Każdy z samochodów i ich wyposażenie muszą być zgodne z przepisami ustawy z 20 czerwca 1997 r. Prawo o ruchu drogowym (Dz. U. z 2024 r. poz. 1251) oraz aktów wykonawczych do tej ustawy, jak też z innymi przepisami obwiązującego prawa krajowego RP oraz prawa unijnego. </w:t>
      </w:r>
    </w:p>
    <w:p w14:paraId="48D6490B" w14:textId="1A3F20F3" w:rsidR="005C6DC2" w:rsidRPr="005C6DC2" w:rsidRDefault="005C6DC2" w:rsidP="002370AA">
      <w:pPr>
        <w:pStyle w:val="Akapitzlist"/>
        <w:numPr>
          <w:ilvl w:val="0"/>
          <w:numId w:val="112"/>
        </w:numPr>
        <w:spacing w:before="120" w:after="120" w:line="288" w:lineRule="auto"/>
        <w:ind w:left="567" w:hanging="567"/>
        <w:rPr>
          <w:rFonts w:ascii="Open Sans" w:hAnsi="Open Sans" w:cs="Open Sans"/>
          <w:b/>
          <w:w w:val="100"/>
          <w:sz w:val="20"/>
        </w:rPr>
      </w:pPr>
      <w:r w:rsidRPr="005C6DC2">
        <w:rPr>
          <w:rFonts w:ascii="Open Sans" w:hAnsi="Open Sans" w:cs="Open Sans"/>
          <w:b/>
          <w:w w:val="100"/>
          <w:sz w:val="20"/>
        </w:rPr>
        <w:t xml:space="preserve">Uwaga! – o ile nie zaznaczono inaczej wszystkie parametry w niniejszym dokumencie należy traktować jako minimalne. </w:t>
      </w:r>
    </w:p>
    <w:p w14:paraId="1140B95E" w14:textId="674DB5D7" w:rsidR="00C849AE" w:rsidRDefault="00C849AE" w:rsidP="00A6626B">
      <w:pPr>
        <w:autoSpaceDE/>
        <w:autoSpaceDN/>
        <w:spacing w:before="120" w:after="120" w:line="288" w:lineRule="auto"/>
        <w:ind w:left="567" w:right="936" w:hanging="567"/>
        <w:jc w:val="center"/>
        <w:rPr>
          <w:rFonts w:ascii="Calibri" w:hAnsi="Calibri"/>
          <w:b/>
          <w:bCs/>
          <w:iCs/>
          <w:caps/>
          <w:w w:val="100"/>
          <w:sz w:val="22"/>
          <w:szCs w:val="22"/>
        </w:rPr>
        <w:sectPr w:rsidR="00C849AE" w:rsidSect="00FA35AF">
          <w:headerReference w:type="even" r:id="rId11"/>
          <w:footerReference w:type="even" r:id="rId12"/>
          <w:footerReference w:type="default" r:id="rId13"/>
          <w:headerReference w:type="first" r:id="rId14"/>
          <w:footnotePr>
            <w:numFmt w:val="chicago"/>
          </w:footnotePr>
          <w:pgSz w:w="11907" w:h="16840" w:code="9"/>
          <w:pgMar w:top="1389" w:right="1134" w:bottom="1276" w:left="1134" w:header="567" w:footer="567" w:gutter="0"/>
          <w:cols w:space="708"/>
          <w:noEndnote/>
          <w:docGrid w:linePitch="303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"/>
        <w:gridCol w:w="4950"/>
        <w:gridCol w:w="4177"/>
      </w:tblGrid>
      <w:tr w:rsidR="005C6DC2" w:rsidRPr="00743766" w14:paraId="6F9D6F0D" w14:textId="20647494" w:rsidTr="00FA35AF">
        <w:trPr>
          <w:trHeight w:val="462"/>
        </w:trPr>
        <w:tc>
          <w:tcPr>
            <w:tcW w:w="9629" w:type="dxa"/>
            <w:gridSpan w:val="3"/>
            <w:vAlign w:val="center"/>
            <w:hideMark/>
          </w:tcPr>
          <w:p w14:paraId="48D91A12" w14:textId="49277850" w:rsidR="005C6DC2" w:rsidRPr="005C6DC2" w:rsidRDefault="005C6DC2" w:rsidP="005C6DC2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w w:val="100"/>
                <w:sz w:val="20"/>
              </w:rPr>
              <w:lastRenderedPageBreak/>
              <w:t>TYP POJAZDU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 xml:space="preserve"> - SAMOCHÓD OSOBOWY - SUV</w:t>
            </w:r>
          </w:p>
        </w:tc>
      </w:tr>
      <w:tr w:rsidR="005C6DC2" w:rsidRPr="00743766" w14:paraId="47826A50" w14:textId="77777777" w:rsidTr="00FA35AF">
        <w:trPr>
          <w:trHeight w:val="462"/>
        </w:trPr>
        <w:tc>
          <w:tcPr>
            <w:tcW w:w="9629" w:type="dxa"/>
            <w:gridSpan w:val="3"/>
            <w:vAlign w:val="center"/>
          </w:tcPr>
          <w:p w14:paraId="6AE0A763" w14:textId="4E18660B" w:rsidR="005C6DC2" w:rsidRPr="005C6DC2" w:rsidRDefault="005C6DC2" w:rsidP="005C6DC2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w w:val="100"/>
                <w:sz w:val="20"/>
              </w:rPr>
            </w:pPr>
            <w:r w:rsidRPr="00A6626B">
              <w:rPr>
                <w:rFonts w:ascii="Open Sans" w:hAnsi="Open Sans" w:cs="Open Sans"/>
                <w:b/>
                <w:w w:val="100"/>
                <w:sz w:val="20"/>
              </w:rPr>
              <w:t>OFEROWANY MODEL / należy wpisać lub potwierdzić wymagane parametry /</w:t>
            </w:r>
          </w:p>
        </w:tc>
      </w:tr>
      <w:tr w:rsidR="005C6DC2" w:rsidRPr="00743766" w14:paraId="6FB8151D" w14:textId="77777777" w:rsidTr="00FA35AF">
        <w:trPr>
          <w:trHeight w:val="462"/>
        </w:trPr>
        <w:tc>
          <w:tcPr>
            <w:tcW w:w="5452" w:type="dxa"/>
            <w:gridSpan w:val="2"/>
            <w:vAlign w:val="center"/>
          </w:tcPr>
          <w:p w14:paraId="29F0F3F4" w14:textId="7E4E8C30" w:rsidR="005C6DC2" w:rsidRPr="00743766" w:rsidRDefault="005C6DC2" w:rsidP="005C6DC2">
            <w:pPr>
              <w:spacing w:before="0" w:line="240" w:lineRule="auto"/>
              <w:jc w:val="left"/>
              <w:rPr>
                <w:b/>
                <w:bCs/>
              </w:rPr>
            </w:pPr>
            <w:r w:rsidRPr="00A6626B">
              <w:rPr>
                <w:rFonts w:ascii="Open Sans" w:hAnsi="Open Sans" w:cs="Open Sans"/>
                <w:b/>
                <w:w w:val="100"/>
                <w:sz w:val="20"/>
              </w:rPr>
              <w:t>Marka</w:t>
            </w:r>
          </w:p>
        </w:tc>
        <w:tc>
          <w:tcPr>
            <w:tcW w:w="4177" w:type="dxa"/>
          </w:tcPr>
          <w:p w14:paraId="1BCBACFD" w14:textId="77777777" w:rsidR="005C6DC2" w:rsidRPr="00743766" w:rsidRDefault="005C6DC2" w:rsidP="005C6DC2">
            <w:pPr>
              <w:rPr>
                <w:b/>
                <w:bCs/>
              </w:rPr>
            </w:pPr>
          </w:p>
        </w:tc>
      </w:tr>
      <w:tr w:rsidR="005C6DC2" w:rsidRPr="00743766" w14:paraId="147E6A5D" w14:textId="77777777" w:rsidTr="00FA35AF">
        <w:trPr>
          <w:trHeight w:val="462"/>
        </w:trPr>
        <w:tc>
          <w:tcPr>
            <w:tcW w:w="5452" w:type="dxa"/>
            <w:gridSpan w:val="2"/>
            <w:vAlign w:val="center"/>
          </w:tcPr>
          <w:p w14:paraId="2DE460DE" w14:textId="266517FB" w:rsidR="005C6DC2" w:rsidRPr="00743766" w:rsidRDefault="005C6DC2" w:rsidP="005C6DC2">
            <w:pPr>
              <w:spacing w:before="0" w:line="240" w:lineRule="auto"/>
              <w:jc w:val="left"/>
              <w:rPr>
                <w:b/>
                <w:bCs/>
              </w:rPr>
            </w:pPr>
            <w:r w:rsidRPr="00A6626B">
              <w:rPr>
                <w:rFonts w:ascii="Open Sans" w:hAnsi="Open Sans" w:cs="Open Sans"/>
                <w:b/>
                <w:w w:val="100"/>
                <w:sz w:val="20"/>
              </w:rPr>
              <w:t>Model</w:t>
            </w:r>
          </w:p>
        </w:tc>
        <w:tc>
          <w:tcPr>
            <w:tcW w:w="4177" w:type="dxa"/>
          </w:tcPr>
          <w:p w14:paraId="2D64F100" w14:textId="77777777" w:rsidR="005C6DC2" w:rsidRPr="00743766" w:rsidRDefault="005C6DC2" w:rsidP="005C6DC2">
            <w:pPr>
              <w:rPr>
                <w:b/>
                <w:bCs/>
              </w:rPr>
            </w:pPr>
          </w:p>
        </w:tc>
      </w:tr>
      <w:tr w:rsidR="005C6DC2" w:rsidRPr="00743766" w14:paraId="5DCDB3C0" w14:textId="77777777" w:rsidTr="00FA35AF">
        <w:trPr>
          <w:trHeight w:val="462"/>
        </w:trPr>
        <w:tc>
          <w:tcPr>
            <w:tcW w:w="5452" w:type="dxa"/>
            <w:gridSpan w:val="2"/>
            <w:vAlign w:val="center"/>
          </w:tcPr>
          <w:p w14:paraId="79D955B1" w14:textId="264BDEF8" w:rsidR="005C6DC2" w:rsidRPr="00743766" w:rsidRDefault="005C6DC2" w:rsidP="005C6DC2">
            <w:pPr>
              <w:spacing w:before="0" w:line="240" w:lineRule="auto"/>
              <w:jc w:val="left"/>
              <w:rPr>
                <w:b/>
                <w:bCs/>
              </w:rPr>
            </w:pPr>
            <w:r w:rsidRPr="00A6626B">
              <w:rPr>
                <w:rFonts w:ascii="Open Sans" w:hAnsi="Open Sans" w:cs="Open Sans"/>
                <w:b/>
                <w:w w:val="100"/>
                <w:sz w:val="20"/>
              </w:rPr>
              <w:t xml:space="preserve">Silnik </w:t>
            </w:r>
            <w:r w:rsidR="0003076B">
              <w:rPr>
                <w:rFonts w:ascii="Open Sans" w:hAnsi="Open Sans" w:cs="Open Sans"/>
                <w:b/>
                <w:w w:val="100"/>
                <w:sz w:val="20"/>
              </w:rPr>
              <w:t>(min. pojemność 1100 cm</w:t>
            </w:r>
            <w:r w:rsidR="0003076B">
              <w:rPr>
                <w:rFonts w:ascii="Open Sans" w:hAnsi="Open Sans" w:cs="Open Sans"/>
                <w:b/>
                <w:w w:val="100"/>
                <w:sz w:val="20"/>
                <w:vertAlign w:val="superscript"/>
              </w:rPr>
              <w:t>3</w:t>
            </w:r>
            <w:r w:rsidRPr="00A6626B">
              <w:rPr>
                <w:rFonts w:ascii="Open Sans" w:hAnsi="Open Sans" w:cs="Open Sans"/>
                <w:b/>
                <w:w w:val="100"/>
                <w:sz w:val="20"/>
              </w:rPr>
              <w:t xml:space="preserve">) </w:t>
            </w:r>
          </w:p>
        </w:tc>
        <w:tc>
          <w:tcPr>
            <w:tcW w:w="4177" w:type="dxa"/>
          </w:tcPr>
          <w:p w14:paraId="21B953B9" w14:textId="77777777" w:rsidR="005C6DC2" w:rsidRPr="00743766" w:rsidRDefault="005C6DC2" w:rsidP="005C6DC2">
            <w:pPr>
              <w:rPr>
                <w:b/>
                <w:bCs/>
              </w:rPr>
            </w:pPr>
          </w:p>
        </w:tc>
      </w:tr>
      <w:tr w:rsidR="005C6DC2" w:rsidRPr="00743766" w14:paraId="52B64689" w14:textId="4BCA093E" w:rsidTr="00FA35AF">
        <w:trPr>
          <w:trHeight w:val="420"/>
        </w:trPr>
        <w:tc>
          <w:tcPr>
            <w:tcW w:w="5452" w:type="dxa"/>
            <w:gridSpan w:val="2"/>
            <w:vAlign w:val="center"/>
            <w:hideMark/>
          </w:tcPr>
          <w:p w14:paraId="56F6BCCF" w14:textId="7297BD2B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 Moc min. 1</w:t>
            </w:r>
            <w:r w:rsidR="00BB7603">
              <w:rPr>
                <w:rFonts w:ascii="Open Sans" w:hAnsi="Open Sans" w:cs="Open Sans"/>
                <w:b/>
                <w:w w:val="100"/>
                <w:sz w:val="20"/>
              </w:rPr>
              <w:t>30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 xml:space="preserve"> KM</w:t>
            </w:r>
          </w:p>
        </w:tc>
        <w:tc>
          <w:tcPr>
            <w:tcW w:w="4177" w:type="dxa"/>
          </w:tcPr>
          <w:p w14:paraId="20D16E29" w14:textId="77777777" w:rsidR="005C6DC2" w:rsidRPr="00743766" w:rsidRDefault="005C6DC2" w:rsidP="007942DB"/>
        </w:tc>
      </w:tr>
      <w:tr w:rsidR="005C6DC2" w:rsidRPr="00743766" w14:paraId="7100DD35" w14:textId="1D7BDE2F" w:rsidTr="00FA35AF">
        <w:trPr>
          <w:trHeight w:val="420"/>
        </w:trPr>
        <w:tc>
          <w:tcPr>
            <w:tcW w:w="5452" w:type="dxa"/>
            <w:gridSpan w:val="2"/>
            <w:vAlign w:val="center"/>
            <w:hideMark/>
          </w:tcPr>
          <w:p w14:paraId="2A0A879A" w14:textId="2D740461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 Napęd 4x4</w:t>
            </w:r>
          </w:p>
        </w:tc>
        <w:tc>
          <w:tcPr>
            <w:tcW w:w="4177" w:type="dxa"/>
          </w:tcPr>
          <w:p w14:paraId="340768E6" w14:textId="77777777" w:rsidR="005C6DC2" w:rsidRPr="00743766" w:rsidRDefault="005C6DC2" w:rsidP="007942DB"/>
        </w:tc>
      </w:tr>
      <w:tr w:rsidR="005C6DC2" w:rsidRPr="00743766" w14:paraId="098C94A7" w14:textId="1B4FFF65" w:rsidTr="00FA35AF">
        <w:trPr>
          <w:trHeight w:val="420"/>
        </w:trPr>
        <w:tc>
          <w:tcPr>
            <w:tcW w:w="5452" w:type="dxa"/>
            <w:gridSpan w:val="2"/>
            <w:vAlign w:val="center"/>
            <w:hideMark/>
          </w:tcPr>
          <w:p w14:paraId="4D031013" w14:textId="234D200B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 Rodzaj paliwa - benzyna (może być miękka hybryda - MHEV)</w:t>
            </w:r>
          </w:p>
        </w:tc>
        <w:tc>
          <w:tcPr>
            <w:tcW w:w="4177" w:type="dxa"/>
          </w:tcPr>
          <w:p w14:paraId="6705963D" w14:textId="77777777" w:rsidR="005C6DC2" w:rsidRPr="00743766" w:rsidRDefault="005C6DC2" w:rsidP="007942DB"/>
        </w:tc>
      </w:tr>
      <w:tr w:rsidR="005C6DC2" w:rsidRPr="00743766" w14:paraId="0AE919C7" w14:textId="5C61861D" w:rsidTr="00FA35AF">
        <w:trPr>
          <w:trHeight w:val="420"/>
        </w:trPr>
        <w:tc>
          <w:tcPr>
            <w:tcW w:w="5452" w:type="dxa"/>
            <w:gridSpan w:val="2"/>
            <w:vAlign w:val="center"/>
            <w:hideMark/>
          </w:tcPr>
          <w:p w14:paraId="472C55EC" w14:textId="642FF11A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 Skrzynia biegów - manualna</w:t>
            </w:r>
          </w:p>
        </w:tc>
        <w:tc>
          <w:tcPr>
            <w:tcW w:w="4177" w:type="dxa"/>
          </w:tcPr>
          <w:p w14:paraId="2462EC37" w14:textId="77777777" w:rsidR="005C6DC2" w:rsidRPr="00743766" w:rsidRDefault="005C6DC2" w:rsidP="007942DB"/>
        </w:tc>
      </w:tr>
      <w:tr w:rsidR="005C6DC2" w:rsidRPr="00743766" w14:paraId="01DB91B8" w14:textId="020CC01E" w:rsidTr="00FA35AF">
        <w:trPr>
          <w:trHeight w:val="420"/>
        </w:trPr>
        <w:tc>
          <w:tcPr>
            <w:tcW w:w="5452" w:type="dxa"/>
            <w:gridSpan w:val="2"/>
            <w:vAlign w:val="center"/>
            <w:hideMark/>
          </w:tcPr>
          <w:p w14:paraId="1710FD8C" w14:textId="75D86C83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 Maksymalne średnie spalanie (WLTP) - 8,0 l/100 km</w:t>
            </w:r>
          </w:p>
        </w:tc>
        <w:tc>
          <w:tcPr>
            <w:tcW w:w="4177" w:type="dxa"/>
          </w:tcPr>
          <w:p w14:paraId="3E32F2F9" w14:textId="77777777" w:rsidR="005C6DC2" w:rsidRPr="00743766" w:rsidRDefault="005C6DC2" w:rsidP="007942DB"/>
        </w:tc>
      </w:tr>
      <w:tr w:rsidR="005C6DC2" w:rsidRPr="00743766" w14:paraId="3A38F813" w14:textId="43A01D84" w:rsidTr="00FA35AF">
        <w:trPr>
          <w:trHeight w:val="420"/>
        </w:trPr>
        <w:tc>
          <w:tcPr>
            <w:tcW w:w="5452" w:type="dxa"/>
            <w:gridSpan w:val="2"/>
            <w:vAlign w:val="center"/>
            <w:hideMark/>
          </w:tcPr>
          <w:p w14:paraId="3281D79A" w14:textId="54DB424E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 Maksymalna średnia emisja CO2 (WLTP) - 1</w:t>
            </w:r>
            <w:r w:rsidR="0003076B">
              <w:rPr>
                <w:rFonts w:ascii="Open Sans" w:hAnsi="Open Sans" w:cs="Open Sans"/>
                <w:b/>
                <w:w w:val="100"/>
                <w:sz w:val="20"/>
              </w:rPr>
              <w:t>6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0 g/CO2 km</w:t>
            </w:r>
          </w:p>
        </w:tc>
        <w:tc>
          <w:tcPr>
            <w:tcW w:w="4177" w:type="dxa"/>
          </w:tcPr>
          <w:p w14:paraId="70992060" w14:textId="77777777" w:rsidR="005C6DC2" w:rsidRPr="00743766" w:rsidRDefault="005C6DC2" w:rsidP="007942DB"/>
        </w:tc>
      </w:tr>
      <w:tr w:rsidR="005C6DC2" w:rsidRPr="00743766" w14:paraId="5258924F" w14:textId="3D7BF165" w:rsidTr="00FA35AF">
        <w:trPr>
          <w:trHeight w:val="420"/>
        </w:trPr>
        <w:tc>
          <w:tcPr>
            <w:tcW w:w="5452" w:type="dxa"/>
            <w:gridSpan w:val="2"/>
            <w:vAlign w:val="center"/>
            <w:hideMark/>
          </w:tcPr>
          <w:p w14:paraId="13B99A13" w14:textId="0530389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 Norma emisji spalin Euro 6</w:t>
            </w:r>
          </w:p>
        </w:tc>
        <w:tc>
          <w:tcPr>
            <w:tcW w:w="4177" w:type="dxa"/>
          </w:tcPr>
          <w:p w14:paraId="56E88688" w14:textId="77777777" w:rsidR="005C6DC2" w:rsidRPr="00743766" w:rsidRDefault="005C6DC2" w:rsidP="007942DB"/>
        </w:tc>
      </w:tr>
      <w:tr w:rsidR="00671306" w:rsidRPr="00743766" w14:paraId="4C31F2AB" w14:textId="77777777" w:rsidTr="00FA35AF">
        <w:trPr>
          <w:trHeight w:val="420"/>
        </w:trPr>
        <w:tc>
          <w:tcPr>
            <w:tcW w:w="5452" w:type="dxa"/>
            <w:gridSpan w:val="2"/>
            <w:vAlign w:val="center"/>
          </w:tcPr>
          <w:p w14:paraId="2F6FA640" w14:textId="215EF6D9" w:rsidR="00671306" w:rsidRPr="005C6DC2" w:rsidRDefault="00671306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Rozstaw osi min. 2700 mm</w:t>
            </w:r>
          </w:p>
        </w:tc>
        <w:tc>
          <w:tcPr>
            <w:tcW w:w="4177" w:type="dxa"/>
          </w:tcPr>
          <w:p w14:paraId="6949B858" w14:textId="77777777" w:rsidR="00671306" w:rsidRPr="00743766" w:rsidRDefault="00671306" w:rsidP="007942DB"/>
        </w:tc>
      </w:tr>
      <w:tr w:rsidR="00671306" w:rsidRPr="00743766" w14:paraId="34F3B377" w14:textId="77777777" w:rsidTr="00FA35AF">
        <w:trPr>
          <w:trHeight w:val="420"/>
        </w:trPr>
        <w:tc>
          <w:tcPr>
            <w:tcW w:w="5452" w:type="dxa"/>
            <w:gridSpan w:val="2"/>
            <w:vAlign w:val="center"/>
          </w:tcPr>
          <w:p w14:paraId="033FDA45" w14:textId="1CB9DF48" w:rsidR="00671306" w:rsidRPr="005C6DC2" w:rsidRDefault="00671306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Prześwit nieobciążonego pojazdu min. 210 mm</w:t>
            </w:r>
          </w:p>
        </w:tc>
        <w:tc>
          <w:tcPr>
            <w:tcW w:w="4177" w:type="dxa"/>
          </w:tcPr>
          <w:p w14:paraId="43A53BCB" w14:textId="77777777" w:rsidR="00671306" w:rsidRPr="00743766" w:rsidRDefault="00671306" w:rsidP="007942DB"/>
        </w:tc>
      </w:tr>
      <w:tr w:rsidR="00671306" w:rsidRPr="00743766" w14:paraId="6191302F" w14:textId="77777777" w:rsidTr="00FA35AF">
        <w:trPr>
          <w:trHeight w:val="420"/>
        </w:trPr>
        <w:tc>
          <w:tcPr>
            <w:tcW w:w="5452" w:type="dxa"/>
            <w:gridSpan w:val="2"/>
            <w:vAlign w:val="center"/>
          </w:tcPr>
          <w:p w14:paraId="0EF31814" w14:textId="086A6399" w:rsidR="00671306" w:rsidRPr="00671306" w:rsidRDefault="00671306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  <w:vertAlign w:val="superscript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Pojemność przestrzeni bagażowej min. 550 dm</w:t>
            </w:r>
            <w:r>
              <w:rPr>
                <w:rFonts w:ascii="Open Sans" w:hAnsi="Open Sans" w:cs="Open Sans"/>
                <w:b/>
                <w:w w:val="100"/>
                <w:sz w:val="20"/>
                <w:vertAlign w:val="superscript"/>
              </w:rPr>
              <w:t>3</w:t>
            </w:r>
          </w:p>
        </w:tc>
        <w:tc>
          <w:tcPr>
            <w:tcW w:w="4177" w:type="dxa"/>
          </w:tcPr>
          <w:p w14:paraId="1EEF68B8" w14:textId="77777777" w:rsidR="00671306" w:rsidRPr="00743766" w:rsidRDefault="00671306" w:rsidP="007942DB"/>
        </w:tc>
      </w:tr>
      <w:tr w:rsidR="00703C6E" w:rsidRPr="00743766" w14:paraId="1439791E" w14:textId="77777777" w:rsidTr="00FA35AF">
        <w:trPr>
          <w:trHeight w:val="420"/>
        </w:trPr>
        <w:tc>
          <w:tcPr>
            <w:tcW w:w="5452" w:type="dxa"/>
            <w:gridSpan w:val="2"/>
            <w:vAlign w:val="center"/>
          </w:tcPr>
          <w:p w14:paraId="1757C6C4" w14:textId="11FBA9B1" w:rsidR="00703C6E" w:rsidRDefault="00703C6E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Pojemność zbiornika paliwa min. 50 litrów</w:t>
            </w:r>
          </w:p>
        </w:tc>
        <w:tc>
          <w:tcPr>
            <w:tcW w:w="4177" w:type="dxa"/>
          </w:tcPr>
          <w:p w14:paraId="1D710780" w14:textId="77777777" w:rsidR="00703C6E" w:rsidRPr="00743766" w:rsidRDefault="00703C6E" w:rsidP="007942DB"/>
        </w:tc>
      </w:tr>
      <w:tr w:rsidR="00A7322D" w:rsidRPr="00743766" w14:paraId="17266AF4" w14:textId="04C36BE9" w:rsidTr="00FA35AF">
        <w:trPr>
          <w:trHeight w:val="454"/>
        </w:trPr>
        <w:tc>
          <w:tcPr>
            <w:tcW w:w="545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9696507" w14:textId="48DCDDDD" w:rsidR="00A7322D" w:rsidRPr="005C6DC2" w:rsidRDefault="00A7322D" w:rsidP="005C6DC2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WYPOSAŻENIE Z ZAKRESU BIEZPIECZEŃSTWA</w:t>
            </w:r>
          </w:p>
        </w:tc>
        <w:tc>
          <w:tcPr>
            <w:tcW w:w="4177" w:type="dxa"/>
            <w:shd w:val="clear" w:color="auto" w:fill="D9D9D9" w:themeFill="background1" w:themeFillShade="D9"/>
            <w:vAlign w:val="center"/>
          </w:tcPr>
          <w:p w14:paraId="0A2DA876" w14:textId="77777777" w:rsidR="00A7322D" w:rsidRPr="00A6626B" w:rsidRDefault="00A7322D" w:rsidP="00A7322D">
            <w:pPr>
              <w:pStyle w:val="Default"/>
              <w:jc w:val="center"/>
              <w:rPr>
                <w:rFonts w:ascii="Open Sans" w:eastAsia="Times New Roman" w:hAnsi="Open Sans" w:cs="Open Sans"/>
                <w:b/>
                <w:color w:val="auto"/>
                <w:sz w:val="20"/>
                <w:szCs w:val="20"/>
              </w:rPr>
            </w:pPr>
            <w:r w:rsidRPr="00A6626B">
              <w:rPr>
                <w:rFonts w:ascii="Open Sans" w:eastAsia="Times New Roman" w:hAnsi="Open Sans" w:cs="Open Sans"/>
                <w:b/>
                <w:color w:val="auto"/>
                <w:sz w:val="20"/>
                <w:szCs w:val="20"/>
              </w:rPr>
              <w:t xml:space="preserve">Opis oferowanego samochodu jego parametrów </w:t>
            </w:r>
            <w:r w:rsidRPr="00A6626B">
              <w:rPr>
                <w:rFonts w:ascii="Open Sans" w:eastAsia="Times New Roman" w:hAnsi="Open Sans" w:cs="Open Sans"/>
                <w:b/>
                <w:color w:val="auto"/>
                <w:sz w:val="20"/>
                <w:szCs w:val="20"/>
              </w:rPr>
              <w:br/>
              <w:t>i wyposażenia*</w:t>
            </w:r>
          </w:p>
          <w:p w14:paraId="14A45DAF" w14:textId="77777777" w:rsidR="00A7322D" w:rsidRPr="00A6626B" w:rsidRDefault="00A7322D" w:rsidP="00A7322D">
            <w:pPr>
              <w:pStyle w:val="Default"/>
              <w:jc w:val="center"/>
              <w:rPr>
                <w:rFonts w:ascii="Open Sans" w:eastAsia="Times New Roman" w:hAnsi="Open Sans" w:cs="Open Sans"/>
                <w:b/>
                <w:color w:val="auto"/>
                <w:sz w:val="20"/>
                <w:szCs w:val="20"/>
              </w:rPr>
            </w:pPr>
            <w:r w:rsidRPr="00A6626B">
              <w:rPr>
                <w:rFonts w:ascii="Open Sans" w:eastAsia="Times New Roman" w:hAnsi="Open Sans" w:cs="Open Sans"/>
                <w:b/>
                <w:color w:val="auto"/>
                <w:sz w:val="20"/>
                <w:szCs w:val="20"/>
              </w:rPr>
              <w:t>Wyposażenie zgodne z wymaganiami?</w:t>
            </w:r>
          </w:p>
          <w:p w14:paraId="580F69B6" w14:textId="00AAB980" w:rsidR="00A7322D" w:rsidRPr="005C6DC2" w:rsidRDefault="00A7322D" w:rsidP="00A7322D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w w:val="100"/>
                <w:sz w:val="20"/>
              </w:rPr>
            </w:pPr>
            <w:r w:rsidRPr="00A6626B">
              <w:rPr>
                <w:rFonts w:ascii="Open Sans" w:hAnsi="Open Sans" w:cs="Open Sans"/>
                <w:b/>
                <w:w w:val="100"/>
                <w:sz w:val="20"/>
              </w:rPr>
              <w:t>TAK | NIE</w:t>
            </w:r>
          </w:p>
        </w:tc>
      </w:tr>
      <w:tr w:rsidR="005C6DC2" w:rsidRPr="00743766" w14:paraId="5747B5EB" w14:textId="6B55A325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37E1D16E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1.</w:t>
            </w:r>
          </w:p>
        </w:tc>
        <w:tc>
          <w:tcPr>
            <w:tcW w:w="4950" w:type="dxa"/>
            <w:noWrap/>
            <w:vAlign w:val="center"/>
            <w:hideMark/>
          </w:tcPr>
          <w:p w14:paraId="6D2C4B0A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Autoalarm</w:t>
            </w:r>
          </w:p>
        </w:tc>
        <w:tc>
          <w:tcPr>
            <w:tcW w:w="4177" w:type="dxa"/>
          </w:tcPr>
          <w:p w14:paraId="4F60A7F8" w14:textId="77777777" w:rsidR="005C6DC2" w:rsidRPr="00743766" w:rsidRDefault="005C6DC2" w:rsidP="007942DB"/>
        </w:tc>
      </w:tr>
      <w:tr w:rsidR="005C6DC2" w:rsidRPr="00743766" w14:paraId="6193DDCC" w14:textId="4A18B3BA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751AD8CD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2.</w:t>
            </w:r>
          </w:p>
        </w:tc>
        <w:tc>
          <w:tcPr>
            <w:tcW w:w="4950" w:type="dxa"/>
            <w:noWrap/>
            <w:vAlign w:val="center"/>
            <w:hideMark/>
          </w:tcPr>
          <w:p w14:paraId="21FC27E9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Centralny zamek z pilotem</w:t>
            </w:r>
          </w:p>
        </w:tc>
        <w:tc>
          <w:tcPr>
            <w:tcW w:w="4177" w:type="dxa"/>
          </w:tcPr>
          <w:p w14:paraId="30B3D038" w14:textId="77777777" w:rsidR="005C6DC2" w:rsidRPr="00743766" w:rsidRDefault="005C6DC2" w:rsidP="007942DB"/>
        </w:tc>
      </w:tr>
      <w:tr w:rsidR="005C6DC2" w:rsidRPr="00743766" w14:paraId="7A03D92B" w14:textId="7D47D286" w:rsidTr="00FA35AF">
        <w:trPr>
          <w:trHeight w:val="435"/>
        </w:trPr>
        <w:tc>
          <w:tcPr>
            <w:tcW w:w="502" w:type="dxa"/>
            <w:noWrap/>
            <w:vAlign w:val="center"/>
            <w:hideMark/>
          </w:tcPr>
          <w:p w14:paraId="00B0D83E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3.</w:t>
            </w:r>
          </w:p>
        </w:tc>
        <w:tc>
          <w:tcPr>
            <w:tcW w:w="4950" w:type="dxa"/>
            <w:vAlign w:val="center"/>
            <w:hideMark/>
          </w:tcPr>
          <w:p w14:paraId="1B64830A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Minimum 6 poduszek powietrznych (dwie czołowe przednie, dwie boczne przednie i kurtyny powietrzne dla dwóch rzędów siedzeń)</w:t>
            </w:r>
          </w:p>
        </w:tc>
        <w:tc>
          <w:tcPr>
            <w:tcW w:w="4177" w:type="dxa"/>
          </w:tcPr>
          <w:p w14:paraId="47646B3F" w14:textId="77777777" w:rsidR="005C6DC2" w:rsidRPr="00743766" w:rsidRDefault="005C6DC2" w:rsidP="007942DB"/>
        </w:tc>
      </w:tr>
      <w:tr w:rsidR="005C6DC2" w:rsidRPr="00743766" w14:paraId="5CEB4924" w14:textId="7273206F" w:rsidTr="00FA35AF">
        <w:trPr>
          <w:trHeight w:val="454"/>
        </w:trPr>
        <w:tc>
          <w:tcPr>
            <w:tcW w:w="9629" w:type="dxa"/>
            <w:gridSpan w:val="3"/>
            <w:shd w:val="clear" w:color="auto" w:fill="D9D9D9" w:themeFill="background1" w:themeFillShade="D9"/>
            <w:vAlign w:val="center"/>
            <w:hideMark/>
          </w:tcPr>
          <w:p w14:paraId="45B02647" w14:textId="4C178A85" w:rsidR="005C6DC2" w:rsidRPr="005C6DC2" w:rsidRDefault="005C6DC2" w:rsidP="005C6DC2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WYPOSAŻENIE Z ZAKRESU KOMFORTU</w:t>
            </w:r>
          </w:p>
        </w:tc>
      </w:tr>
      <w:tr w:rsidR="005C6DC2" w:rsidRPr="00743766" w14:paraId="2EB890C8" w14:textId="11B957A0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4961D4ED" w14:textId="39930000" w:rsidR="005C6DC2" w:rsidRPr="005C6DC2" w:rsidRDefault="00703C6E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4</w:t>
            </w:r>
            <w:r w:rsidR="005C6DC2" w:rsidRPr="005C6DC2">
              <w:rPr>
                <w:rFonts w:ascii="Open Sans" w:hAnsi="Open Sans" w:cs="Open Sans"/>
                <w:b/>
                <w:w w:val="100"/>
                <w:sz w:val="20"/>
              </w:rPr>
              <w:t>.</w:t>
            </w:r>
          </w:p>
        </w:tc>
        <w:tc>
          <w:tcPr>
            <w:tcW w:w="4950" w:type="dxa"/>
            <w:noWrap/>
            <w:vAlign w:val="center"/>
            <w:hideMark/>
          </w:tcPr>
          <w:p w14:paraId="49326E26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Elektrycznie sterowane szyby boczne przód</w:t>
            </w:r>
          </w:p>
        </w:tc>
        <w:tc>
          <w:tcPr>
            <w:tcW w:w="4177" w:type="dxa"/>
          </w:tcPr>
          <w:p w14:paraId="0E6342D6" w14:textId="77777777" w:rsidR="005C6DC2" w:rsidRPr="00743766" w:rsidRDefault="005C6DC2" w:rsidP="007942DB"/>
        </w:tc>
      </w:tr>
      <w:tr w:rsidR="005C6DC2" w:rsidRPr="00743766" w14:paraId="1646F4DC" w14:textId="1107B794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79970E7C" w14:textId="5A10D019" w:rsidR="005C6DC2" w:rsidRPr="005C6DC2" w:rsidRDefault="00703C6E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5</w:t>
            </w:r>
            <w:r w:rsidR="005C6DC2" w:rsidRPr="005C6DC2">
              <w:rPr>
                <w:rFonts w:ascii="Open Sans" w:hAnsi="Open Sans" w:cs="Open Sans"/>
                <w:b/>
                <w:w w:val="100"/>
                <w:sz w:val="20"/>
              </w:rPr>
              <w:t>.</w:t>
            </w:r>
          </w:p>
        </w:tc>
        <w:tc>
          <w:tcPr>
            <w:tcW w:w="4950" w:type="dxa"/>
            <w:noWrap/>
            <w:vAlign w:val="center"/>
            <w:hideMark/>
          </w:tcPr>
          <w:p w14:paraId="3313B657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 xml:space="preserve">Elektrycznie sterowane i podgrzewane lusterka boczne </w:t>
            </w:r>
          </w:p>
        </w:tc>
        <w:tc>
          <w:tcPr>
            <w:tcW w:w="4177" w:type="dxa"/>
          </w:tcPr>
          <w:p w14:paraId="701A6634" w14:textId="77777777" w:rsidR="005C6DC2" w:rsidRPr="00743766" w:rsidRDefault="005C6DC2" w:rsidP="007942DB"/>
        </w:tc>
      </w:tr>
      <w:tr w:rsidR="005C6DC2" w:rsidRPr="00743766" w14:paraId="1D92B0C4" w14:textId="3FCFD6FF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3B2C59D0" w14:textId="0FDB1CEA" w:rsidR="005C6DC2" w:rsidRPr="005C6DC2" w:rsidRDefault="00703C6E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6</w:t>
            </w:r>
            <w:r w:rsidR="005C6DC2" w:rsidRPr="005C6DC2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950" w:type="dxa"/>
            <w:noWrap/>
            <w:vAlign w:val="center"/>
            <w:hideMark/>
          </w:tcPr>
          <w:p w14:paraId="2F7E5BC0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Dwupoziomowa regulacja kolumny kierownicy</w:t>
            </w:r>
          </w:p>
        </w:tc>
        <w:tc>
          <w:tcPr>
            <w:tcW w:w="4177" w:type="dxa"/>
          </w:tcPr>
          <w:p w14:paraId="2377C317" w14:textId="77777777" w:rsidR="005C6DC2" w:rsidRPr="00743766" w:rsidRDefault="005C6DC2" w:rsidP="007942DB"/>
        </w:tc>
      </w:tr>
      <w:tr w:rsidR="005C6DC2" w:rsidRPr="00743766" w14:paraId="5C8AB26E" w14:textId="448403A6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1F9404C7" w14:textId="2D60758E" w:rsidR="005C6DC2" w:rsidRPr="005C6DC2" w:rsidRDefault="00703C6E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7</w:t>
            </w:r>
            <w:r w:rsidR="005C6DC2" w:rsidRPr="005C6DC2">
              <w:rPr>
                <w:rFonts w:ascii="Open Sans" w:hAnsi="Open Sans" w:cs="Open Sans"/>
                <w:b/>
                <w:w w:val="100"/>
                <w:sz w:val="20"/>
              </w:rPr>
              <w:t>.</w:t>
            </w:r>
          </w:p>
        </w:tc>
        <w:tc>
          <w:tcPr>
            <w:tcW w:w="4950" w:type="dxa"/>
            <w:noWrap/>
            <w:vAlign w:val="center"/>
            <w:hideMark/>
          </w:tcPr>
          <w:p w14:paraId="0C881B44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Fotel kierowcy z regulacją wysokości</w:t>
            </w:r>
          </w:p>
        </w:tc>
        <w:tc>
          <w:tcPr>
            <w:tcW w:w="4177" w:type="dxa"/>
          </w:tcPr>
          <w:p w14:paraId="178CDD49" w14:textId="77777777" w:rsidR="005C6DC2" w:rsidRPr="00743766" w:rsidRDefault="005C6DC2" w:rsidP="007942DB"/>
        </w:tc>
      </w:tr>
      <w:tr w:rsidR="0003076B" w:rsidRPr="00743766" w14:paraId="597D3E0E" w14:textId="77777777" w:rsidTr="00FA35AF">
        <w:trPr>
          <w:trHeight w:val="402"/>
        </w:trPr>
        <w:tc>
          <w:tcPr>
            <w:tcW w:w="502" w:type="dxa"/>
            <w:noWrap/>
            <w:vAlign w:val="center"/>
          </w:tcPr>
          <w:p w14:paraId="6DAEE5B1" w14:textId="29A59FD9" w:rsidR="0003076B" w:rsidRPr="005C6DC2" w:rsidRDefault="00703C6E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8.</w:t>
            </w:r>
          </w:p>
        </w:tc>
        <w:tc>
          <w:tcPr>
            <w:tcW w:w="4950" w:type="dxa"/>
            <w:noWrap/>
            <w:vAlign w:val="center"/>
          </w:tcPr>
          <w:p w14:paraId="69AEAF42" w14:textId="4706A10B" w:rsidR="0003076B" w:rsidRPr="005C6DC2" w:rsidRDefault="0003076B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Podgrzewane przednie fotele</w:t>
            </w:r>
          </w:p>
        </w:tc>
        <w:tc>
          <w:tcPr>
            <w:tcW w:w="4177" w:type="dxa"/>
          </w:tcPr>
          <w:p w14:paraId="6D866FD5" w14:textId="77777777" w:rsidR="0003076B" w:rsidRPr="00743766" w:rsidRDefault="0003076B" w:rsidP="007942DB"/>
        </w:tc>
      </w:tr>
      <w:tr w:rsidR="005C6DC2" w:rsidRPr="00743766" w14:paraId="36CD8979" w14:textId="1211F52A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4FEBFEAD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lastRenderedPageBreak/>
              <w:t>9.</w:t>
            </w:r>
          </w:p>
        </w:tc>
        <w:tc>
          <w:tcPr>
            <w:tcW w:w="4950" w:type="dxa"/>
            <w:noWrap/>
            <w:vAlign w:val="center"/>
            <w:hideMark/>
          </w:tcPr>
          <w:p w14:paraId="2B960F16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Tylne czujniki parkowania lub kamera cofania</w:t>
            </w:r>
          </w:p>
        </w:tc>
        <w:tc>
          <w:tcPr>
            <w:tcW w:w="4177" w:type="dxa"/>
          </w:tcPr>
          <w:p w14:paraId="55F71636" w14:textId="77777777" w:rsidR="005C6DC2" w:rsidRPr="00743766" w:rsidRDefault="005C6DC2" w:rsidP="007942DB"/>
        </w:tc>
      </w:tr>
      <w:tr w:rsidR="005C6DC2" w:rsidRPr="00743766" w14:paraId="570A6631" w14:textId="031BFA2D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061FAF91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10.</w:t>
            </w:r>
          </w:p>
        </w:tc>
        <w:tc>
          <w:tcPr>
            <w:tcW w:w="4950" w:type="dxa"/>
            <w:noWrap/>
            <w:vAlign w:val="center"/>
            <w:hideMark/>
          </w:tcPr>
          <w:p w14:paraId="089F0188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Tempomat</w:t>
            </w:r>
          </w:p>
        </w:tc>
        <w:tc>
          <w:tcPr>
            <w:tcW w:w="4177" w:type="dxa"/>
          </w:tcPr>
          <w:p w14:paraId="63593AAE" w14:textId="77777777" w:rsidR="005C6DC2" w:rsidRPr="00743766" w:rsidRDefault="005C6DC2" w:rsidP="007942DB"/>
        </w:tc>
      </w:tr>
      <w:tr w:rsidR="005C6DC2" w:rsidRPr="00743766" w14:paraId="251F2562" w14:textId="712D171A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44FF50F3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11.</w:t>
            </w:r>
          </w:p>
        </w:tc>
        <w:tc>
          <w:tcPr>
            <w:tcW w:w="4950" w:type="dxa"/>
            <w:noWrap/>
            <w:vAlign w:val="center"/>
            <w:hideMark/>
          </w:tcPr>
          <w:p w14:paraId="11D14A61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Klimatyzacja automatyczna</w:t>
            </w:r>
          </w:p>
        </w:tc>
        <w:tc>
          <w:tcPr>
            <w:tcW w:w="4177" w:type="dxa"/>
          </w:tcPr>
          <w:p w14:paraId="69DC34E2" w14:textId="77777777" w:rsidR="005C6DC2" w:rsidRPr="00743766" w:rsidRDefault="005C6DC2" w:rsidP="007942DB"/>
        </w:tc>
      </w:tr>
      <w:tr w:rsidR="005C6DC2" w:rsidRPr="00743766" w14:paraId="6A24AF38" w14:textId="3FE5A66E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36E9F8A5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12.</w:t>
            </w:r>
          </w:p>
        </w:tc>
        <w:tc>
          <w:tcPr>
            <w:tcW w:w="4950" w:type="dxa"/>
            <w:noWrap/>
            <w:vAlign w:val="center"/>
            <w:hideMark/>
          </w:tcPr>
          <w:p w14:paraId="48F495D4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Radioodtwarzacz + Bluetooth</w:t>
            </w:r>
          </w:p>
        </w:tc>
        <w:tc>
          <w:tcPr>
            <w:tcW w:w="4177" w:type="dxa"/>
          </w:tcPr>
          <w:p w14:paraId="682EAC1D" w14:textId="77777777" w:rsidR="005C6DC2" w:rsidRPr="00743766" w:rsidRDefault="005C6DC2" w:rsidP="007942DB"/>
        </w:tc>
      </w:tr>
      <w:tr w:rsidR="0003076B" w:rsidRPr="00743766" w14:paraId="228A64DD" w14:textId="77777777" w:rsidTr="00FA35AF">
        <w:trPr>
          <w:trHeight w:val="402"/>
        </w:trPr>
        <w:tc>
          <w:tcPr>
            <w:tcW w:w="502" w:type="dxa"/>
            <w:noWrap/>
            <w:vAlign w:val="center"/>
          </w:tcPr>
          <w:p w14:paraId="302FF830" w14:textId="0DDAB698" w:rsidR="0003076B" w:rsidRPr="005C6DC2" w:rsidRDefault="00703C6E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13.</w:t>
            </w:r>
          </w:p>
        </w:tc>
        <w:tc>
          <w:tcPr>
            <w:tcW w:w="4950" w:type="dxa"/>
            <w:noWrap/>
            <w:vAlign w:val="center"/>
          </w:tcPr>
          <w:p w14:paraId="3B51114B" w14:textId="6AA097BB" w:rsidR="0003076B" w:rsidRPr="005C6DC2" w:rsidRDefault="0003076B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System kontroli</w:t>
            </w:r>
            <w:r w:rsidR="003A31DB">
              <w:rPr>
                <w:rFonts w:ascii="Open Sans" w:hAnsi="Open Sans" w:cs="Open Sans"/>
                <w:b/>
                <w:w w:val="100"/>
                <w:sz w:val="20"/>
              </w:rPr>
              <w:t xml:space="preserve"> zmęczenia kierowcy</w:t>
            </w:r>
          </w:p>
        </w:tc>
        <w:tc>
          <w:tcPr>
            <w:tcW w:w="4177" w:type="dxa"/>
          </w:tcPr>
          <w:p w14:paraId="30114B81" w14:textId="77777777" w:rsidR="0003076B" w:rsidRPr="00743766" w:rsidRDefault="0003076B" w:rsidP="007942DB"/>
        </w:tc>
      </w:tr>
      <w:tr w:rsidR="00BB7603" w:rsidRPr="00743766" w14:paraId="0C61B462" w14:textId="77777777" w:rsidTr="00FA35AF">
        <w:trPr>
          <w:trHeight w:val="402"/>
        </w:trPr>
        <w:tc>
          <w:tcPr>
            <w:tcW w:w="502" w:type="dxa"/>
            <w:noWrap/>
            <w:vAlign w:val="center"/>
          </w:tcPr>
          <w:p w14:paraId="4E73328B" w14:textId="3C4921F0" w:rsidR="00BB7603" w:rsidRDefault="00BB7603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14.</w:t>
            </w:r>
          </w:p>
        </w:tc>
        <w:tc>
          <w:tcPr>
            <w:tcW w:w="4950" w:type="dxa"/>
            <w:noWrap/>
            <w:vAlign w:val="center"/>
          </w:tcPr>
          <w:p w14:paraId="3466D2DE" w14:textId="57A630A9" w:rsidR="00BB7603" w:rsidRDefault="00BB7603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 xml:space="preserve">Aktywny system wspomagania nagłego hamowania z funkcją wykrywania pieszych i rowerzystów (AEBS) </w:t>
            </w:r>
          </w:p>
        </w:tc>
        <w:tc>
          <w:tcPr>
            <w:tcW w:w="4177" w:type="dxa"/>
          </w:tcPr>
          <w:p w14:paraId="67B4565A" w14:textId="77777777" w:rsidR="00BB7603" w:rsidRPr="00743766" w:rsidRDefault="00BB7603" w:rsidP="007942DB"/>
        </w:tc>
      </w:tr>
      <w:tr w:rsidR="005C6DC2" w:rsidRPr="00743766" w14:paraId="18A90B19" w14:textId="618DD2CA" w:rsidTr="00FA35AF">
        <w:trPr>
          <w:trHeight w:val="454"/>
        </w:trPr>
        <w:tc>
          <w:tcPr>
            <w:tcW w:w="9629" w:type="dxa"/>
            <w:gridSpan w:val="3"/>
            <w:shd w:val="clear" w:color="auto" w:fill="D9D9D9" w:themeFill="background1" w:themeFillShade="D9"/>
            <w:vAlign w:val="center"/>
            <w:hideMark/>
          </w:tcPr>
          <w:p w14:paraId="18DC6BB2" w14:textId="324C3353" w:rsidR="005C6DC2" w:rsidRPr="00743766" w:rsidRDefault="00FA35AF" w:rsidP="005C6DC2">
            <w:pPr>
              <w:spacing w:before="0" w:line="240" w:lineRule="auto"/>
              <w:jc w:val="center"/>
              <w:rPr>
                <w:b/>
                <w:bCs/>
              </w:rPr>
            </w:pPr>
            <w:r>
              <w:br w:type="page"/>
            </w:r>
            <w:r w:rsidR="005C6DC2" w:rsidRPr="005C6DC2">
              <w:rPr>
                <w:rFonts w:ascii="Open Sans" w:hAnsi="Open Sans" w:cs="Open Sans"/>
                <w:b/>
                <w:w w:val="100"/>
                <w:sz w:val="20"/>
              </w:rPr>
              <w:t>WYPOSAŻENIE FUNKCJONALNE</w:t>
            </w:r>
          </w:p>
        </w:tc>
      </w:tr>
      <w:tr w:rsidR="005C6DC2" w:rsidRPr="00743766" w14:paraId="57726185" w14:textId="5B1C5D1C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281B85DD" w14:textId="295BD976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1</w:t>
            </w:r>
            <w:r w:rsidR="00BB7603">
              <w:rPr>
                <w:rFonts w:ascii="Open Sans" w:hAnsi="Open Sans" w:cs="Open Sans"/>
                <w:b/>
                <w:w w:val="100"/>
                <w:sz w:val="20"/>
              </w:rPr>
              <w:t>5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.</w:t>
            </w:r>
          </w:p>
        </w:tc>
        <w:tc>
          <w:tcPr>
            <w:tcW w:w="4950" w:type="dxa"/>
            <w:noWrap/>
            <w:vAlign w:val="center"/>
            <w:hideMark/>
          </w:tcPr>
          <w:p w14:paraId="42EB4993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Felgi aluminiowe</w:t>
            </w:r>
          </w:p>
        </w:tc>
        <w:tc>
          <w:tcPr>
            <w:tcW w:w="4177" w:type="dxa"/>
          </w:tcPr>
          <w:p w14:paraId="6A2CE604" w14:textId="77777777" w:rsidR="005C6DC2" w:rsidRPr="00743766" w:rsidRDefault="005C6DC2" w:rsidP="007942DB"/>
        </w:tc>
      </w:tr>
      <w:tr w:rsidR="005C6DC2" w:rsidRPr="00743766" w14:paraId="489BEE09" w14:textId="57812867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5A141257" w14:textId="2C547F5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1</w:t>
            </w:r>
            <w:r w:rsidR="00BB7603">
              <w:rPr>
                <w:rFonts w:ascii="Open Sans" w:hAnsi="Open Sans" w:cs="Open Sans"/>
                <w:b/>
                <w:w w:val="100"/>
                <w:sz w:val="20"/>
              </w:rPr>
              <w:t>6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.</w:t>
            </w:r>
          </w:p>
        </w:tc>
        <w:tc>
          <w:tcPr>
            <w:tcW w:w="4950" w:type="dxa"/>
            <w:noWrap/>
            <w:vAlign w:val="center"/>
            <w:hideMark/>
          </w:tcPr>
          <w:p w14:paraId="4F108A71" w14:textId="77777777" w:rsidR="005C6DC2" w:rsidRPr="005C6DC2" w:rsidRDefault="005C6DC2" w:rsidP="005C6DC2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 xml:space="preserve">Dywaniki gumowe </w:t>
            </w:r>
          </w:p>
        </w:tc>
        <w:tc>
          <w:tcPr>
            <w:tcW w:w="4177" w:type="dxa"/>
          </w:tcPr>
          <w:p w14:paraId="10F7E86A" w14:textId="77777777" w:rsidR="005C6DC2" w:rsidRPr="00743766" w:rsidRDefault="005C6DC2" w:rsidP="007942DB"/>
        </w:tc>
      </w:tr>
      <w:tr w:rsidR="003A31DB" w:rsidRPr="00743766" w14:paraId="7257216D" w14:textId="77777777" w:rsidTr="00FA35AF">
        <w:trPr>
          <w:trHeight w:val="402"/>
        </w:trPr>
        <w:tc>
          <w:tcPr>
            <w:tcW w:w="502" w:type="dxa"/>
            <w:noWrap/>
            <w:vAlign w:val="center"/>
          </w:tcPr>
          <w:p w14:paraId="64E1F539" w14:textId="46087146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1</w:t>
            </w:r>
            <w:r>
              <w:rPr>
                <w:rFonts w:ascii="Open Sans" w:hAnsi="Open Sans" w:cs="Open Sans"/>
                <w:b/>
                <w:w w:val="100"/>
                <w:sz w:val="20"/>
              </w:rPr>
              <w:t>7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.</w:t>
            </w:r>
          </w:p>
        </w:tc>
        <w:tc>
          <w:tcPr>
            <w:tcW w:w="4950" w:type="dxa"/>
            <w:noWrap/>
            <w:vAlign w:val="center"/>
          </w:tcPr>
          <w:p w14:paraId="4B897222" w14:textId="68544A23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Gumowa mata do bagażnika</w:t>
            </w:r>
          </w:p>
        </w:tc>
        <w:tc>
          <w:tcPr>
            <w:tcW w:w="4177" w:type="dxa"/>
          </w:tcPr>
          <w:p w14:paraId="72EC67CD" w14:textId="77777777" w:rsidR="003A31DB" w:rsidRPr="00743766" w:rsidRDefault="003A31DB" w:rsidP="003A31DB"/>
        </w:tc>
      </w:tr>
      <w:tr w:rsidR="003A31DB" w:rsidRPr="00743766" w14:paraId="652C1A91" w14:textId="119BDAB1" w:rsidTr="00FA35AF">
        <w:trPr>
          <w:trHeight w:val="402"/>
        </w:trPr>
        <w:tc>
          <w:tcPr>
            <w:tcW w:w="502" w:type="dxa"/>
            <w:noWrap/>
            <w:vAlign w:val="center"/>
          </w:tcPr>
          <w:p w14:paraId="2107B912" w14:textId="4CEE6252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1</w:t>
            </w:r>
            <w:r>
              <w:rPr>
                <w:rFonts w:ascii="Open Sans" w:hAnsi="Open Sans" w:cs="Open Sans"/>
                <w:b/>
                <w:w w:val="100"/>
                <w:sz w:val="20"/>
              </w:rPr>
              <w:t>8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.</w:t>
            </w:r>
          </w:p>
        </w:tc>
        <w:tc>
          <w:tcPr>
            <w:tcW w:w="4950" w:type="dxa"/>
            <w:noWrap/>
            <w:vAlign w:val="center"/>
          </w:tcPr>
          <w:p w14:paraId="4053AD4C" w14:textId="2BB0DB08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Gniazdo 12 V</w:t>
            </w:r>
            <w:r>
              <w:rPr>
                <w:rFonts w:ascii="Open Sans" w:hAnsi="Open Sans" w:cs="Open Sans"/>
                <w:b/>
                <w:w w:val="100"/>
                <w:sz w:val="20"/>
              </w:rPr>
              <w:t xml:space="preserve"> w bagażniku</w:t>
            </w:r>
          </w:p>
        </w:tc>
        <w:tc>
          <w:tcPr>
            <w:tcW w:w="4177" w:type="dxa"/>
          </w:tcPr>
          <w:p w14:paraId="232163E9" w14:textId="77777777" w:rsidR="003A31DB" w:rsidRDefault="003A31DB" w:rsidP="003A31DB"/>
        </w:tc>
      </w:tr>
      <w:tr w:rsidR="003A31DB" w:rsidRPr="00743766" w14:paraId="5BC1BEFF" w14:textId="5302B08B" w:rsidTr="003A31DB">
        <w:trPr>
          <w:trHeight w:val="402"/>
        </w:trPr>
        <w:tc>
          <w:tcPr>
            <w:tcW w:w="502" w:type="dxa"/>
            <w:noWrap/>
            <w:vAlign w:val="center"/>
          </w:tcPr>
          <w:p w14:paraId="68042456" w14:textId="703EC019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19.</w:t>
            </w:r>
          </w:p>
        </w:tc>
        <w:tc>
          <w:tcPr>
            <w:tcW w:w="4950" w:type="dxa"/>
            <w:noWrap/>
            <w:vAlign w:val="center"/>
            <w:hideMark/>
          </w:tcPr>
          <w:p w14:paraId="01F2D428" w14:textId="63C22C0C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Koło zapasowe pełnowymiarowe</w:t>
            </w:r>
          </w:p>
        </w:tc>
        <w:tc>
          <w:tcPr>
            <w:tcW w:w="4177" w:type="dxa"/>
          </w:tcPr>
          <w:p w14:paraId="293BA89A" w14:textId="77777777" w:rsidR="003A31DB" w:rsidRPr="00743766" w:rsidRDefault="003A31DB" w:rsidP="003A31DB"/>
        </w:tc>
      </w:tr>
      <w:tr w:rsidR="003A31DB" w:rsidRPr="00743766" w14:paraId="418F3042" w14:textId="77777777" w:rsidTr="00FA35AF">
        <w:trPr>
          <w:trHeight w:val="402"/>
        </w:trPr>
        <w:tc>
          <w:tcPr>
            <w:tcW w:w="502" w:type="dxa"/>
            <w:noWrap/>
            <w:vAlign w:val="center"/>
          </w:tcPr>
          <w:p w14:paraId="371BC7B7" w14:textId="008A1E09" w:rsidR="003A31DB" w:rsidRPr="00953BB3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20.</w:t>
            </w:r>
          </w:p>
        </w:tc>
        <w:tc>
          <w:tcPr>
            <w:tcW w:w="4950" w:type="dxa"/>
            <w:noWrap/>
            <w:vAlign w:val="center"/>
          </w:tcPr>
          <w:p w14:paraId="2A65ED03" w14:textId="768E5906" w:rsidR="003A31DB" w:rsidRPr="00953BB3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953BB3">
              <w:rPr>
                <w:rFonts w:ascii="Open Sans" w:hAnsi="Open Sans" w:cs="Open Sans"/>
                <w:b/>
                <w:w w:val="100"/>
                <w:sz w:val="20"/>
              </w:rPr>
              <w:t>Opony całoroczne o parametrach:</w:t>
            </w:r>
          </w:p>
          <w:p w14:paraId="50C3DBC5" w14:textId="6BC0FBDD" w:rsidR="003A31DB" w:rsidRPr="00953BB3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bCs/>
                <w:w w:val="100"/>
                <w:sz w:val="20"/>
              </w:rPr>
            </w:pPr>
            <w:r w:rsidRPr="00953BB3">
              <w:rPr>
                <w:rFonts w:ascii="Open Sans" w:hAnsi="Open Sans" w:cs="Open Sans"/>
                <w:b/>
                <w:w w:val="100"/>
                <w:sz w:val="20"/>
              </w:rPr>
              <w:t xml:space="preserve">- </w:t>
            </w:r>
            <w:r w:rsidRPr="00953BB3">
              <w:rPr>
                <w:rFonts w:ascii="Open Sans" w:hAnsi="Open Sans" w:cs="Open Sans"/>
                <w:b/>
                <w:bCs/>
                <w:w w:val="100"/>
                <w:sz w:val="20"/>
              </w:rPr>
              <w:t>skuteczność hamowania na mokrej nawierzchni: A</w:t>
            </w:r>
          </w:p>
          <w:p w14:paraId="1F15A7B8" w14:textId="4892EF22" w:rsidR="003A31DB" w:rsidRPr="00953BB3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bCs/>
                <w:w w:val="100"/>
                <w:sz w:val="20"/>
              </w:rPr>
            </w:pPr>
            <w:r w:rsidRPr="00953BB3">
              <w:rPr>
                <w:rFonts w:ascii="Open Sans" w:hAnsi="Open Sans" w:cs="Open Sans"/>
                <w:b/>
                <w:bCs/>
                <w:w w:val="100"/>
                <w:sz w:val="20"/>
              </w:rPr>
              <w:t>- efektywność paliwowa: maks. B</w:t>
            </w:r>
          </w:p>
          <w:p w14:paraId="3FC99152" w14:textId="6D0DC46C" w:rsidR="003A31DB" w:rsidRPr="00953BB3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953BB3">
              <w:rPr>
                <w:rFonts w:ascii="Open Sans" w:hAnsi="Open Sans" w:cs="Open Sans"/>
                <w:b/>
                <w:bCs/>
                <w:w w:val="100"/>
                <w:sz w:val="20"/>
              </w:rPr>
              <w:t>- generowany hałas maks. 74 dB</w:t>
            </w:r>
          </w:p>
        </w:tc>
        <w:tc>
          <w:tcPr>
            <w:tcW w:w="4177" w:type="dxa"/>
          </w:tcPr>
          <w:p w14:paraId="32D8C876" w14:textId="77777777" w:rsidR="003A31DB" w:rsidRPr="00743766" w:rsidRDefault="003A31DB" w:rsidP="003A31DB"/>
        </w:tc>
      </w:tr>
      <w:tr w:rsidR="003A31DB" w:rsidRPr="00743766" w14:paraId="6ACBA853" w14:textId="70BFE932" w:rsidTr="00FA35AF">
        <w:trPr>
          <w:trHeight w:val="454"/>
        </w:trPr>
        <w:tc>
          <w:tcPr>
            <w:tcW w:w="9629" w:type="dxa"/>
            <w:gridSpan w:val="3"/>
            <w:shd w:val="clear" w:color="auto" w:fill="D9D9D9" w:themeFill="background1" w:themeFillShade="D9"/>
            <w:vAlign w:val="center"/>
            <w:hideMark/>
          </w:tcPr>
          <w:p w14:paraId="0D62076C" w14:textId="4CD46613" w:rsidR="003A31DB" w:rsidRPr="00743766" w:rsidRDefault="003A31DB" w:rsidP="003A31DB">
            <w:pPr>
              <w:spacing w:before="0" w:line="240" w:lineRule="auto"/>
              <w:jc w:val="center"/>
              <w:rPr>
                <w:b/>
                <w:bCs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PERSONALIZACJA</w:t>
            </w:r>
          </w:p>
        </w:tc>
      </w:tr>
      <w:tr w:rsidR="003A31DB" w:rsidRPr="00743766" w14:paraId="18A49717" w14:textId="77777777" w:rsidTr="00FA35AF">
        <w:trPr>
          <w:trHeight w:val="402"/>
        </w:trPr>
        <w:tc>
          <w:tcPr>
            <w:tcW w:w="502" w:type="dxa"/>
            <w:noWrap/>
            <w:vAlign w:val="center"/>
          </w:tcPr>
          <w:p w14:paraId="1C974A17" w14:textId="4C4453D1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21.</w:t>
            </w:r>
          </w:p>
        </w:tc>
        <w:tc>
          <w:tcPr>
            <w:tcW w:w="4950" w:type="dxa"/>
            <w:vAlign w:val="center"/>
          </w:tcPr>
          <w:p w14:paraId="7302214E" w14:textId="3BF16990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Światła do jazdy dziennej w technologii LED</w:t>
            </w:r>
          </w:p>
        </w:tc>
        <w:tc>
          <w:tcPr>
            <w:tcW w:w="4177" w:type="dxa"/>
          </w:tcPr>
          <w:p w14:paraId="33C49C15" w14:textId="77777777" w:rsidR="003A31DB" w:rsidRPr="00743766" w:rsidRDefault="003A31DB" w:rsidP="003A31DB"/>
        </w:tc>
      </w:tr>
      <w:tr w:rsidR="003A31DB" w:rsidRPr="00743766" w14:paraId="2530EA36" w14:textId="618F5495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3F8C3126" w14:textId="4A1388E6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22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.</w:t>
            </w:r>
          </w:p>
        </w:tc>
        <w:tc>
          <w:tcPr>
            <w:tcW w:w="4950" w:type="dxa"/>
            <w:vAlign w:val="center"/>
            <w:hideMark/>
          </w:tcPr>
          <w:p w14:paraId="004654D4" w14:textId="73B1E5DF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 xml:space="preserve">Tapicerka materiałowa – </w:t>
            </w:r>
            <w:r>
              <w:rPr>
                <w:rFonts w:ascii="Open Sans" w:hAnsi="Open Sans" w:cs="Open Sans"/>
                <w:b/>
                <w:w w:val="100"/>
                <w:sz w:val="20"/>
              </w:rPr>
              <w:t>w ciemnych kolorach</w:t>
            </w:r>
          </w:p>
        </w:tc>
        <w:tc>
          <w:tcPr>
            <w:tcW w:w="4177" w:type="dxa"/>
          </w:tcPr>
          <w:p w14:paraId="52ACD436" w14:textId="77777777" w:rsidR="003A31DB" w:rsidRPr="00743766" w:rsidRDefault="003A31DB" w:rsidP="003A31DB"/>
        </w:tc>
      </w:tr>
      <w:tr w:rsidR="003A31DB" w:rsidRPr="00743766" w14:paraId="7549996E" w14:textId="77777777" w:rsidTr="00FA35AF">
        <w:trPr>
          <w:trHeight w:val="402"/>
        </w:trPr>
        <w:tc>
          <w:tcPr>
            <w:tcW w:w="502" w:type="dxa"/>
            <w:noWrap/>
            <w:vAlign w:val="center"/>
          </w:tcPr>
          <w:p w14:paraId="58A79608" w14:textId="0E66657D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23.</w:t>
            </w:r>
          </w:p>
        </w:tc>
        <w:tc>
          <w:tcPr>
            <w:tcW w:w="4950" w:type="dxa"/>
            <w:vAlign w:val="center"/>
          </w:tcPr>
          <w:p w14:paraId="30338C65" w14:textId="30298D4A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Zwijana roleta bagażnika</w:t>
            </w:r>
          </w:p>
        </w:tc>
        <w:tc>
          <w:tcPr>
            <w:tcW w:w="4177" w:type="dxa"/>
          </w:tcPr>
          <w:p w14:paraId="449DD037" w14:textId="77777777" w:rsidR="003A31DB" w:rsidRPr="00743766" w:rsidRDefault="003A31DB" w:rsidP="003A31DB"/>
        </w:tc>
      </w:tr>
      <w:tr w:rsidR="003A31DB" w:rsidRPr="00743766" w14:paraId="3ABA2AA2" w14:textId="77777777" w:rsidTr="00FA35AF">
        <w:trPr>
          <w:trHeight w:val="402"/>
        </w:trPr>
        <w:tc>
          <w:tcPr>
            <w:tcW w:w="502" w:type="dxa"/>
            <w:noWrap/>
            <w:vAlign w:val="center"/>
          </w:tcPr>
          <w:p w14:paraId="71E9FB85" w14:textId="2769F0AA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24.</w:t>
            </w:r>
          </w:p>
        </w:tc>
        <w:tc>
          <w:tcPr>
            <w:tcW w:w="4950" w:type="dxa"/>
            <w:vAlign w:val="center"/>
          </w:tcPr>
          <w:p w14:paraId="3863102F" w14:textId="7ED133BA" w:rsidR="003A31DB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Rozmiar obręczy: 17’’</w:t>
            </w:r>
          </w:p>
        </w:tc>
        <w:tc>
          <w:tcPr>
            <w:tcW w:w="4177" w:type="dxa"/>
          </w:tcPr>
          <w:p w14:paraId="4B70A015" w14:textId="77777777" w:rsidR="003A31DB" w:rsidRPr="00743766" w:rsidRDefault="003A31DB" w:rsidP="003A31DB"/>
        </w:tc>
      </w:tr>
      <w:tr w:rsidR="003A31DB" w:rsidRPr="00743766" w14:paraId="588A9F69" w14:textId="1139A21C" w:rsidTr="00FA35AF">
        <w:trPr>
          <w:trHeight w:val="454"/>
        </w:trPr>
        <w:tc>
          <w:tcPr>
            <w:tcW w:w="9629" w:type="dxa"/>
            <w:gridSpan w:val="3"/>
            <w:shd w:val="clear" w:color="auto" w:fill="D9D9D9" w:themeFill="background1" w:themeFillShade="D9"/>
            <w:vAlign w:val="center"/>
            <w:hideMark/>
          </w:tcPr>
          <w:p w14:paraId="6B0CD9CC" w14:textId="5F5EDF39" w:rsidR="003A31DB" w:rsidRPr="00743766" w:rsidRDefault="003A31DB" w:rsidP="003A31DB">
            <w:pPr>
              <w:spacing w:before="0" w:line="240" w:lineRule="auto"/>
              <w:jc w:val="center"/>
              <w:rPr>
                <w:b/>
                <w:bCs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GWARANCJA</w:t>
            </w:r>
          </w:p>
        </w:tc>
      </w:tr>
      <w:tr w:rsidR="003A31DB" w:rsidRPr="00743766" w14:paraId="47B6F6A7" w14:textId="670C47D7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591271B5" w14:textId="1280F456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>
              <w:rPr>
                <w:rFonts w:ascii="Open Sans" w:hAnsi="Open Sans" w:cs="Open Sans"/>
                <w:b/>
                <w:w w:val="100"/>
                <w:sz w:val="20"/>
              </w:rPr>
              <w:t>25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.</w:t>
            </w:r>
          </w:p>
        </w:tc>
        <w:tc>
          <w:tcPr>
            <w:tcW w:w="4950" w:type="dxa"/>
            <w:vAlign w:val="center"/>
            <w:hideMark/>
          </w:tcPr>
          <w:p w14:paraId="33A1228B" w14:textId="17A2A7A6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 xml:space="preserve">Gwarancja mechaniczna - min. </w:t>
            </w:r>
            <w:r>
              <w:rPr>
                <w:rFonts w:ascii="Open Sans" w:hAnsi="Open Sans" w:cs="Open Sans"/>
                <w:b/>
                <w:w w:val="100"/>
                <w:sz w:val="20"/>
              </w:rPr>
              <w:t>3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 xml:space="preserve"> lata</w:t>
            </w:r>
          </w:p>
        </w:tc>
        <w:tc>
          <w:tcPr>
            <w:tcW w:w="4177" w:type="dxa"/>
          </w:tcPr>
          <w:p w14:paraId="5D2CF020" w14:textId="77777777" w:rsidR="003A31DB" w:rsidRPr="00743766" w:rsidRDefault="003A31DB" w:rsidP="003A31DB"/>
        </w:tc>
      </w:tr>
      <w:tr w:rsidR="003A31DB" w:rsidRPr="00743766" w14:paraId="17CBA56E" w14:textId="2004E07B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51213B6F" w14:textId="0B0F6000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2</w:t>
            </w:r>
            <w:r>
              <w:rPr>
                <w:rFonts w:ascii="Open Sans" w:hAnsi="Open Sans" w:cs="Open Sans"/>
                <w:b/>
                <w:w w:val="100"/>
                <w:sz w:val="20"/>
              </w:rPr>
              <w:t>6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.</w:t>
            </w:r>
          </w:p>
        </w:tc>
        <w:tc>
          <w:tcPr>
            <w:tcW w:w="4950" w:type="dxa"/>
            <w:vAlign w:val="center"/>
            <w:hideMark/>
          </w:tcPr>
          <w:p w14:paraId="02F1F834" w14:textId="77777777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Gwarancja na lakier - min. 2 lata</w:t>
            </w:r>
          </w:p>
        </w:tc>
        <w:tc>
          <w:tcPr>
            <w:tcW w:w="4177" w:type="dxa"/>
          </w:tcPr>
          <w:p w14:paraId="762494E3" w14:textId="77777777" w:rsidR="003A31DB" w:rsidRPr="00743766" w:rsidRDefault="003A31DB" w:rsidP="003A31DB"/>
        </w:tc>
      </w:tr>
      <w:tr w:rsidR="003A31DB" w:rsidRPr="00743766" w14:paraId="4C780C90" w14:textId="7470D03B" w:rsidTr="00FA35AF">
        <w:trPr>
          <w:trHeight w:val="402"/>
        </w:trPr>
        <w:tc>
          <w:tcPr>
            <w:tcW w:w="502" w:type="dxa"/>
            <w:noWrap/>
            <w:vAlign w:val="center"/>
            <w:hideMark/>
          </w:tcPr>
          <w:p w14:paraId="7A962BD3" w14:textId="79EA44DE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2</w:t>
            </w:r>
            <w:r>
              <w:rPr>
                <w:rFonts w:ascii="Open Sans" w:hAnsi="Open Sans" w:cs="Open Sans"/>
                <w:b/>
                <w:w w:val="100"/>
                <w:sz w:val="20"/>
              </w:rPr>
              <w:t>7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>.</w:t>
            </w:r>
          </w:p>
        </w:tc>
        <w:tc>
          <w:tcPr>
            <w:tcW w:w="4950" w:type="dxa"/>
            <w:vAlign w:val="center"/>
            <w:hideMark/>
          </w:tcPr>
          <w:p w14:paraId="6E1C3DB4" w14:textId="101744D4" w:rsidR="003A31DB" w:rsidRPr="005C6DC2" w:rsidRDefault="003A31DB" w:rsidP="003A31DB">
            <w:pPr>
              <w:spacing w:before="0" w:line="240" w:lineRule="auto"/>
              <w:jc w:val="left"/>
              <w:rPr>
                <w:rFonts w:ascii="Open Sans" w:hAnsi="Open Sans" w:cs="Open Sans"/>
                <w:b/>
                <w:w w:val="100"/>
                <w:sz w:val="20"/>
              </w:rPr>
            </w:pP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 xml:space="preserve">Gwarancja </w:t>
            </w:r>
            <w:r>
              <w:rPr>
                <w:rFonts w:ascii="Open Sans" w:hAnsi="Open Sans" w:cs="Open Sans"/>
                <w:b/>
                <w:w w:val="100"/>
                <w:sz w:val="20"/>
              </w:rPr>
              <w:t>antykorozyjna</w:t>
            </w:r>
            <w:r w:rsidRPr="005C6DC2">
              <w:rPr>
                <w:rFonts w:ascii="Open Sans" w:hAnsi="Open Sans" w:cs="Open Sans"/>
                <w:b/>
                <w:w w:val="100"/>
                <w:sz w:val="20"/>
              </w:rPr>
              <w:t xml:space="preserve"> - min. 6 lat</w:t>
            </w:r>
          </w:p>
        </w:tc>
        <w:tc>
          <w:tcPr>
            <w:tcW w:w="4177" w:type="dxa"/>
          </w:tcPr>
          <w:p w14:paraId="26F16CBC" w14:textId="77777777" w:rsidR="003A31DB" w:rsidRPr="00743766" w:rsidRDefault="003A31DB" w:rsidP="003A31DB"/>
        </w:tc>
      </w:tr>
      <w:tr w:rsidR="003A31DB" w:rsidRPr="00743766" w14:paraId="12D1E292" w14:textId="77777777" w:rsidTr="00FA35AF">
        <w:trPr>
          <w:trHeight w:val="454"/>
        </w:trPr>
        <w:tc>
          <w:tcPr>
            <w:tcW w:w="9629" w:type="dxa"/>
            <w:gridSpan w:val="3"/>
            <w:noWrap/>
            <w:vAlign w:val="center"/>
          </w:tcPr>
          <w:p w14:paraId="017C2631" w14:textId="178F897D" w:rsidR="003A31DB" w:rsidRPr="00743766" w:rsidRDefault="003A31DB" w:rsidP="003A31DB">
            <w:pPr>
              <w:spacing w:before="0" w:line="240" w:lineRule="auto"/>
            </w:pPr>
            <w:r w:rsidRPr="00CC022E">
              <w:rPr>
                <w:rFonts w:ascii="Open Sans" w:hAnsi="Open Sans" w:cs="Open Sans"/>
                <w:b/>
                <w:bCs/>
                <w:i/>
                <w:iCs/>
                <w:color w:val="C00000"/>
                <w:w w:val="100"/>
                <w:sz w:val="20"/>
              </w:rPr>
              <w:t>* Zamawiający wymaga dokładnego opisania oferowanych samochodów, ich parametrów i wyposażenia</w:t>
            </w:r>
          </w:p>
        </w:tc>
      </w:tr>
      <w:bookmarkEnd w:id="0"/>
    </w:tbl>
    <w:p w14:paraId="5A1C799D" w14:textId="5368075C" w:rsidR="00DF3794" w:rsidRPr="00933023" w:rsidRDefault="00DF3794" w:rsidP="00FA35AF">
      <w:pPr>
        <w:autoSpaceDE/>
        <w:autoSpaceDN/>
        <w:spacing w:before="120" w:after="120" w:line="288" w:lineRule="auto"/>
        <w:ind w:right="936"/>
        <w:rPr>
          <w:rFonts w:ascii="Open Sans" w:hAnsi="Open Sans" w:cs="Open Sans"/>
          <w:b/>
          <w:i/>
          <w:w w:val="100"/>
          <w:sz w:val="16"/>
          <w:szCs w:val="16"/>
        </w:rPr>
      </w:pPr>
    </w:p>
    <w:sectPr w:rsidR="00DF3794" w:rsidRPr="00933023" w:rsidSect="006C3E67">
      <w:headerReference w:type="default" r:id="rId15"/>
      <w:footnotePr>
        <w:numFmt w:val="chicago"/>
      </w:footnotePr>
      <w:pgSz w:w="11907" w:h="16840" w:code="9"/>
      <w:pgMar w:top="1276" w:right="1134" w:bottom="1276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414A9" w14:textId="77777777" w:rsidR="00422AFB" w:rsidRDefault="00422AFB">
      <w:r>
        <w:separator/>
      </w:r>
    </w:p>
  </w:endnote>
  <w:endnote w:type="continuationSeparator" w:id="0">
    <w:p w14:paraId="5D0ADFA1" w14:textId="77777777" w:rsidR="00422AFB" w:rsidRDefault="0042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56A51" w14:textId="77777777" w:rsidR="0078295D" w:rsidRDefault="007829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7C45F3" w14:textId="77777777" w:rsidR="0078295D" w:rsidRDefault="0078295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E6027" w14:textId="36C0A832" w:rsidR="0078295D" w:rsidRPr="00E81879" w:rsidRDefault="0078295D">
    <w:pPr>
      <w:pStyle w:val="Stopka"/>
      <w:jc w:val="right"/>
      <w:rPr>
        <w:rFonts w:ascii="Open Sans" w:hAnsi="Open Sans" w:cs="Open Sans"/>
        <w:sz w:val="20"/>
      </w:rPr>
    </w:pPr>
  </w:p>
  <w:p w14:paraId="70DB4A68" w14:textId="17F00F0F" w:rsidR="0078295D" w:rsidRPr="00D6083B" w:rsidRDefault="0078295D" w:rsidP="00973654">
    <w:pPr>
      <w:pStyle w:val="Stopka"/>
      <w:spacing w:before="0" w:line="240" w:lineRule="auto"/>
      <w:jc w:val="right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85ECA" w14:textId="77777777" w:rsidR="00422AFB" w:rsidRDefault="00422AFB">
      <w:r>
        <w:separator/>
      </w:r>
    </w:p>
  </w:footnote>
  <w:footnote w:type="continuationSeparator" w:id="0">
    <w:p w14:paraId="20FD5A97" w14:textId="77777777" w:rsidR="00422AFB" w:rsidRDefault="00422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7238F" w14:textId="77777777" w:rsidR="0078295D" w:rsidRDefault="0078295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54BE5FC" w14:textId="77777777" w:rsidR="0078295D" w:rsidRDefault="0078295D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17A42" w14:textId="77777777" w:rsidR="0078295D" w:rsidRPr="009E3B11" w:rsidRDefault="0078295D" w:rsidP="009E3B11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w w:val="100"/>
        <w:sz w:val="22"/>
        <w:szCs w:val="22"/>
      </w:rPr>
    </w:pPr>
    <w:r w:rsidRPr="009E3B11">
      <w:rPr>
        <w:rFonts w:ascii="Calibri" w:hAnsi="Calibri" w:cs="Calibri"/>
        <w:w w:val="100"/>
        <w:sz w:val="22"/>
        <w:szCs w:val="22"/>
      </w:rPr>
      <w:t xml:space="preserve">Nr zamówienia: </w:t>
    </w:r>
    <w:r w:rsidRPr="00BC7AF0">
      <w:rPr>
        <w:rFonts w:ascii="Calibri" w:hAnsi="Calibri" w:cs="Calibri"/>
        <w:w w:val="100"/>
        <w:sz w:val="22"/>
        <w:szCs w:val="22"/>
        <w:highlight w:val="yellow"/>
      </w:rPr>
      <w:t>xxxxx</w:t>
    </w:r>
  </w:p>
  <w:p w14:paraId="32FC2E76" w14:textId="77777777" w:rsidR="0078295D" w:rsidRDefault="0078295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A091" w14:textId="497283A9" w:rsidR="0078295D" w:rsidRPr="00FA35AF" w:rsidRDefault="0078295D" w:rsidP="00FA35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7CB7"/>
      </v:shape>
    </w:pict>
  </w:numPicBullet>
  <w:abstractNum w:abstractNumId="0" w15:restartNumberingAfterBreak="0">
    <w:nsid w:val="00000002"/>
    <w:multiLevelType w:val="singleLevel"/>
    <w:tmpl w:val="00000002"/>
    <w:name w:val="WW8Num1"/>
    <w:lvl w:ilvl="0">
      <w:start w:val="5"/>
      <w:numFmt w:val="bullet"/>
      <w:lvlText w:val="-"/>
      <w:lvlJc w:val="left"/>
      <w:pPr>
        <w:tabs>
          <w:tab w:val="num" w:pos="1120"/>
        </w:tabs>
        <w:ind w:left="1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3" w15:restartNumberingAfterBreak="0">
    <w:nsid w:val="0000000C"/>
    <w:multiLevelType w:val="singleLevel"/>
    <w:tmpl w:val="0000000C"/>
    <w:name w:val="WW8Num2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E"/>
    <w:multiLevelType w:val="singleLevel"/>
    <w:tmpl w:val="0000000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0"/>
        <w:szCs w:val="20"/>
      </w:rPr>
    </w:lvl>
  </w:abstractNum>
  <w:abstractNum w:abstractNumId="5" w15:restartNumberingAfterBreak="0">
    <w:nsid w:val="00086C0B"/>
    <w:multiLevelType w:val="hybridMultilevel"/>
    <w:tmpl w:val="3DFEB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3D4369"/>
    <w:multiLevelType w:val="multilevel"/>
    <w:tmpl w:val="B1C437EA"/>
    <w:lvl w:ilvl="0">
      <w:start w:val="1"/>
      <w:numFmt w:val="upperRoman"/>
      <w:pStyle w:val="Nagwek1"/>
      <w:suff w:val="nothing"/>
      <w:lvlText w:val="Rozdział  %1."/>
      <w:lvlJc w:val="left"/>
      <w:pPr>
        <w:ind w:left="6521" w:firstLine="0"/>
      </w:pPr>
      <w:rPr>
        <w:rFonts w:ascii="Open Sans" w:hAnsi="Open Sans" w:cs="Open Sans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="Open Sans" w:hAnsi="Open Sans" w:cs="Open Sans" w:hint="default"/>
        <w:b/>
        <w:i w:val="0"/>
        <w:caps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7" w15:restartNumberingAfterBreak="0">
    <w:nsid w:val="00CA79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19B403F"/>
    <w:multiLevelType w:val="hybridMultilevel"/>
    <w:tmpl w:val="F7AC232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02B33712"/>
    <w:multiLevelType w:val="hybridMultilevel"/>
    <w:tmpl w:val="63F2A3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5C06E8"/>
    <w:multiLevelType w:val="singleLevel"/>
    <w:tmpl w:val="88665288"/>
    <w:lvl w:ilvl="0">
      <w:start w:val="5"/>
      <w:numFmt w:val="bullet"/>
      <w:pStyle w:val="iso4"/>
      <w:lvlText w:val="-"/>
      <w:lvlJc w:val="left"/>
      <w:pPr>
        <w:tabs>
          <w:tab w:val="num" w:pos="1120"/>
        </w:tabs>
        <w:ind w:left="1120" w:hanging="360"/>
      </w:pPr>
      <w:rPr>
        <w:rFonts w:hint="default"/>
      </w:rPr>
    </w:lvl>
  </w:abstractNum>
  <w:abstractNum w:abstractNumId="11" w15:restartNumberingAfterBreak="0">
    <w:nsid w:val="04BD795E"/>
    <w:multiLevelType w:val="hybridMultilevel"/>
    <w:tmpl w:val="CB0ABD4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005DFF"/>
    <w:multiLevelType w:val="hybridMultilevel"/>
    <w:tmpl w:val="635C1954"/>
    <w:lvl w:ilvl="0" w:tplc="81749F64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7BF5D37"/>
    <w:multiLevelType w:val="hybridMultilevel"/>
    <w:tmpl w:val="5694FB9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7CC50E2"/>
    <w:multiLevelType w:val="hybridMultilevel"/>
    <w:tmpl w:val="12049B20"/>
    <w:lvl w:ilvl="0" w:tplc="9E603F38">
      <w:start w:val="1"/>
      <w:numFmt w:val="decimal"/>
      <w:lvlText w:val="%1)"/>
      <w:lvlJc w:val="left"/>
      <w:pPr>
        <w:ind w:left="1790" w:hanging="360"/>
      </w:pPr>
      <w:rPr>
        <w:rFonts w:ascii="Open Sans" w:eastAsia="Times New Roman" w:hAnsi="Open Sans" w:cs="Open Sans"/>
      </w:rPr>
    </w:lvl>
    <w:lvl w:ilvl="1" w:tplc="0415000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0985732F"/>
    <w:multiLevelType w:val="multilevel"/>
    <w:tmpl w:val="CEEE0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9E36A10"/>
    <w:multiLevelType w:val="hybridMultilevel"/>
    <w:tmpl w:val="629093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ACD02DC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733EC"/>
    <w:multiLevelType w:val="hybridMultilevel"/>
    <w:tmpl w:val="5694FB98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0BBE3031"/>
    <w:multiLevelType w:val="multilevel"/>
    <w:tmpl w:val="1CB6DECA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20" w15:restartNumberingAfterBreak="0">
    <w:nsid w:val="0CA41522"/>
    <w:multiLevelType w:val="hybridMultilevel"/>
    <w:tmpl w:val="CE88BF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0D3EB7"/>
    <w:multiLevelType w:val="multilevel"/>
    <w:tmpl w:val="20CCA45A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24" w15:restartNumberingAfterBreak="0">
    <w:nsid w:val="12C36F5D"/>
    <w:multiLevelType w:val="hybridMultilevel"/>
    <w:tmpl w:val="5694FB98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12D11716"/>
    <w:multiLevelType w:val="hybridMultilevel"/>
    <w:tmpl w:val="B7D03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9E03CF"/>
    <w:multiLevelType w:val="hybridMultilevel"/>
    <w:tmpl w:val="DB90D754"/>
    <w:lvl w:ilvl="0" w:tplc="0652DB90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15F74914"/>
    <w:multiLevelType w:val="multilevel"/>
    <w:tmpl w:val="CEEE0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7943AA0"/>
    <w:multiLevelType w:val="multilevel"/>
    <w:tmpl w:val="282A20AA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9" w15:restartNumberingAfterBreak="0">
    <w:nsid w:val="17E54FCE"/>
    <w:multiLevelType w:val="singleLevel"/>
    <w:tmpl w:val="7AB869D6"/>
    <w:lvl w:ilvl="0">
      <w:start w:val="1"/>
      <w:numFmt w:val="decimal"/>
      <w:lvlText w:val="%1."/>
      <w:legacy w:legacy="1" w:legacySpace="0" w:legacyIndent="346"/>
      <w:lvlJc w:val="left"/>
      <w:rPr>
        <w:rFonts w:ascii="Open Sans" w:hAnsi="Open Sans" w:cs="Open Sans" w:hint="default"/>
        <w:i w:val="0"/>
      </w:rPr>
    </w:lvl>
  </w:abstractNum>
  <w:abstractNum w:abstractNumId="30" w15:restartNumberingAfterBreak="0">
    <w:nsid w:val="18332380"/>
    <w:multiLevelType w:val="multilevel"/>
    <w:tmpl w:val="E584B9A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1" w15:restartNumberingAfterBreak="0">
    <w:nsid w:val="19CD0975"/>
    <w:multiLevelType w:val="multilevel"/>
    <w:tmpl w:val="FB904DA8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1A166EAF"/>
    <w:multiLevelType w:val="hybridMultilevel"/>
    <w:tmpl w:val="06D8049E"/>
    <w:lvl w:ilvl="0" w:tplc="88300F1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AE56A17C">
      <w:numFmt w:val="bullet"/>
      <w:lvlText w:val="•"/>
      <w:lvlJc w:val="left"/>
      <w:pPr>
        <w:ind w:left="880" w:hanging="444"/>
      </w:pPr>
      <w:rPr>
        <w:rFonts w:ascii="Open Sans" w:eastAsia="Times New Roman" w:hAnsi="Open Sans" w:cs="Open Sans" w:hint="default"/>
      </w:r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1A6C53C5"/>
    <w:multiLevelType w:val="hybridMultilevel"/>
    <w:tmpl w:val="F592AB56"/>
    <w:lvl w:ilvl="0" w:tplc="7C8CA49A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i w:val="0"/>
        <w:sz w:val="20"/>
        <w:szCs w:val="20"/>
      </w:rPr>
    </w:lvl>
    <w:lvl w:ilvl="1" w:tplc="C024D6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0AFF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B69C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609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C2E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0819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865F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A8C2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A8E6915"/>
    <w:multiLevelType w:val="multilevel"/>
    <w:tmpl w:val="45A0876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5" w15:restartNumberingAfterBreak="0">
    <w:nsid w:val="1AB0108E"/>
    <w:multiLevelType w:val="hybridMultilevel"/>
    <w:tmpl w:val="F91405F0"/>
    <w:lvl w:ilvl="0" w:tplc="0D748266">
      <w:start w:val="1"/>
      <w:numFmt w:val="decimal"/>
      <w:lvlText w:val="%1)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i w:val="0"/>
      </w:rPr>
    </w:lvl>
    <w:lvl w:ilvl="3" w:tplc="B8F87150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Calibr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28D4A5F0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F31E751E">
      <w:start w:val="24"/>
      <w:numFmt w:val="bullet"/>
      <w:lvlText w:val="-"/>
      <w:lvlJc w:val="left"/>
      <w:pPr>
        <w:ind w:left="5040" w:hanging="360"/>
      </w:pPr>
      <w:rPr>
        <w:rFonts w:ascii="Calibri" w:eastAsia="Times New Roman" w:hAnsi="Calibri" w:cs="Calibri" w:hint="default"/>
      </w:rPr>
    </w:lvl>
    <w:lvl w:ilvl="7" w:tplc="0D1C2BE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AFC645C"/>
    <w:multiLevelType w:val="hybridMultilevel"/>
    <w:tmpl w:val="C5DE88B0"/>
    <w:lvl w:ilvl="0" w:tplc="ABE2A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CC32234"/>
    <w:multiLevelType w:val="multilevel"/>
    <w:tmpl w:val="3F727CC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8" w15:restartNumberingAfterBreak="0">
    <w:nsid w:val="1F7A3428"/>
    <w:multiLevelType w:val="multilevel"/>
    <w:tmpl w:val="32541EE2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Open Sans" w:hAnsi="Open Sans" w:cs="Open Sans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9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23C91F86"/>
    <w:multiLevelType w:val="hybridMultilevel"/>
    <w:tmpl w:val="65665536"/>
    <w:lvl w:ilvl="0" w:tplc="B268B8F0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26DF73E4"/>
    <w:multiLevelType w:val="hybridMultilevel"/>
    <w:tmpl w:val="6DB080C8"/>
    <w:lvl w:ilvl="0" w:tplc="43E407A2">
      <w:start w:val="4"/>
      <w:numFmt w:val="decimal"/>
      <w:pStyle w:val="Nagwekspisutreci1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79947D7"/>
    <w:multiLevelType w:val="multilevel"/>
    <w:tmpl w:val="3222B8CC"/>
    <w:styleLink w:val="Aktynormatywne1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092E75"/>
    <w:multiLevelType w:val="multilevel"/>
    <w:tmpl w:val="BEBCA9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2C0D34EC"/>
    <w:multiLevelType w:val="hybridMultilevel"/>
    <w:tmpl w:val="F23A1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16757A"/>
    <w:multiLevelType w:val="hybridMultilevel"/>
    <w:tmpl w:val="11EAB6D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7B60A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40B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C608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BCC3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C69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0C0C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C200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F4CC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2C4C0C9D"/>
    <w:multiLevelType w:val="hybridMultilevel"/>
    <w:tmpl w:val="A2F888A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BFC6AE7A">
      <w:start w:val="1"/>
      <w:numFmt w:val="upperRoman"/>
      <w:lvlText w:val="%2."/>
      <w:lvlJc w:val="left"/>
      <w:pPr>
        <w:ind w:left="2508" w:hanging="720"/>
      </w:pPr>
      <w:rPr>
        <w:rFonts w:hint="default"/>
      </w:rPr>
    </w:lvl>
    <w:lvl w:ilvl="2" w:tplc="5F12B82E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7">
      <w:start w:val="1"/>
      <w:numFmt w:val="lowerLetter"/>
      <w:lvlText w:val="%5)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2C9C2190"/>
    <w:multiLevelType w:val="hybridMultilevel"/>
    <w:tmpl w:val="12049B20"/>
    <w:lvl w:ilvl="0" w:tplc="9E603F38">
      <w:start w:val="1"/>
      <w:numFmt w:val="decimal"/>
      <w:lvlText w:val="%1)"/>
      <w:lvlJc w:val="left"/>
      <w:pPr>
        <w:ind w:left="1790" w:hanging="360"/>
      </w:pPr>
      <w:rPr>
        <w:rFonts w:ascii="Open Sans" w:eastAsia="Times New Roman" w:hAnsi="Open Sans" w:cs="Open Sans"/>
      </w:rPr>
    </w:lvl>
    <w:lvl w:ilvl="1" w:tplc="0415000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9" w15:restartNumberingAfterBreak="0">
    <w:nsid w:val="2CE168F1"/>
    <w:multiLevelType w:val="multilevel"/>
    <w:tmpl w:val="E648D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0" w15:restartNumberingAfterBreak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19901E4"/>
    <w:multiLevelType w:val="hybridMultilevel"/>
    <w:tmpl w:val="65665536"/>
    <w:lvl w:ilvl="0" w:tplc="B268B8F0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364B0AB6"/>
    <w:multiLevelType w:val="multilevel"/>
    <w:tmpl w:val="1124E09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54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55" w15:restartNumberingAfterBreak="0">
    <w:nsid w:val="37016B5C"/>
    <w:multiLevelType w:val="hybridMultilevel"/>
    <w:tmpl w:val="F8E042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57" w15:restartNumberingAfterBreak="0">
    <w:nsid w:val="38740BFF"/>
    <w:multiLevelType w:val="hybridMultilevel"/>
    <w:tmpl w:val="D4D48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38CE75DA"/>
    <w:multiLevelType w:val="singleLevel"/>
    <w:tmpl w:val="416AE0E4"/>
    <w:lvl w:ilvl="0">
      <w:start w:val="1"/>
      <w:numFmt w:val="decimal"/>
      <w:lvlText w:val="%1."/>
      <w:legacy w:legacy="1" w:legacySpace="0" w:legacyIndent="418"/>
      <w:lvlJc w:val="left"/>
      <w:rPr>
        <w:rFonts w:ascii="Calibri" w:hAnsi="Calibri" w:hint="default"/>
        <w:strike w:val="0"/>
        <w:sz w:val="22"/>
        <w:szCs w:val="22"/>
      </w:rPr>
    </w:lvl>
  </w:abstractNum>
  <w:abstractNum w:abstractNumId="59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60" w15:restartNumberingAfterBreak="0">
    <w:nsid w:val="393C7E59"/>
    <w:multiLevelType w:val="hybridMultilevel"/>
    <w:tmpl w:val="E8384F9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7B60A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40B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C608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BCC3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C69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0C0C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C200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F4CC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62" w15:restartNumberingAfterBreak="0">
    <w:nsid w:val="39D322E2"/>
    <w:multiLevelType w:val="hybridMultilevel"/>
    <w:tmpl w:val="FF1200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A797F3F"/>
    <w:multiLevelType w:val="hybridMultilevel"/>
    <w:tmpl w:val="C018E12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3AF51458"/>
    <w:multiLevelType w:val="hybridMultilevel"/>
    <w:tmpl w:val="6638D516"/>
    <w:lvl w:ilvl="0" w:tplc="6A9AF0A8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CDE543C"/>
    <w:multiLevelType w:val="multilevel"/>
    <w:tmpl w:val="5678C4C0"/>
    <w:lvl w:ilvl="0">
      <w:start w:val="1"/>
      <w:numFmt w:val="decimal"/>
      <w:lvlText w:val="%1."/>
      <w:legacy w:legacy="1" w:legacySpace="0" w:legacyIndent="346"/>
      <w:lvlJc w:val="left"/>
      <w:rPr>
        <w:rFonts w:ascii="Open Sans" w:hAnsi="Open Sans" w:cs="Open Sans" w:hint="default"/>
      </w:rPr>
    </w:lvl>
    <w:lvl w:ilvl="1" w:tentative="1">
      <w:start w:val="1"/>
      <w:numFmt w:val="lowerLetter"/>
      <w:lvlText w:val="%2."/>
      <w:lvlJc w:val="left"/>
      <w:pPr>
        <w:ind w:left="1298" w:hanging="360"/>
      </w:pPr>
    </w:lvl>
    <w:lvl w:ilvl="2" w:tentative="1">
      <w:start w:val="1"/>
      <w:numFmt w:val="lowerRoman"/>
      <w:lvlText w:val="%3."/>
      <w:lvlJc w:val="right"/>
      <w:pPr>
        <w:ind w:left="2018" w:hanging="180"/>
      </w:pPr>
    </w:lvl>
    <w:lvl w:ilvl="3" w:tentative="1">
      <w:start w:val="1"/>
      <w:numFmt w:val="decimal"/>
      <w:lvlText w:val="%4."/>
      <w:lvlJc w:val="left"/>
      <w:pPr>
        <w:ind w:left="2738" w:hanging="360"/>
      </w:pPr>
    </w:lvl>
    <w:lvl w:ilvl="4" w:tentative="1">
      <w:start w:val="1"/>
      <w:numFmt w:val="lowerLetter"/>
      <w:lvlText w:val="%5."/>
      <w:lvlJc w:val="left"/>
      <w:pPr>
        <w:ind w:left="3458" w:hanging="360"/>
      </w:pPr>
    </w:lvl>
    <w:lvl w:ilvl="5" w:tentative="1">
      <w:start w:val="1"/>
      <w:numFmt w:val="lowerRoman"/>
      <w:lvlText w:val="%6."/>
      <w:lvlJc w:val="right"/>
      <w:pPr>
        <w:ind w:left="4178" w:hanging="180"/>
      </w:pPr>
    </w:lvl>
    <w:lvl w:ilvl="6" w:tentative="1">
      <w:start w:val="1"/>
      <w:numFmt w:val="decimal"/>
      <w:lvlText w:val="%7."/>
      <w:lvlJc w:val="left"/>
      <w:pPr>
        <w:ind w:left="4898" w:hanging="360"/>
      </w:pPr>
    </w:lvl>
    <w:lvl w:ilvl="7" w:tentative="1">
      <w:start w:val="1"/>
      <w:numFmt w:val="lowerLetter"/>
      <w:lvlText w:val="%8."/>
      <w:lvlJc w:val="left"/>
      <w:pPr>
        <w:ind w:left="5618" w:hanging="360"/>
      </w:pPr>
    </w:lvl>
    <w:lvl w:ilvl="8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7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F88066E"/>
    <w:multiLevelType w:val="hybridMultilevel"/>
    <w:tmpl w:val="A9A8200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41116DC1"/>
    <w:multiLevelType w:val="hybridMultilevel"/>
    <w:tmpl w:val="2A929AC2"/>
    <w:lvl w:ilvl="0" w:tplc="6F8E169C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43F31606"/>
    <w:multiLevelType w:val="hybridMultilevel"/>
    <w:tmpl w:val="499C4988"/>
    <w:lvl w:ilvl="0" w:tplc="0415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1" w15:restartNumberingAfterBreak="0">
    <w:nsid w:val="447B58B2"/>
    <w:multiLevelType w:val="multilevel"/>
    <w:tmpl w:val="43348A9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Open Sans" w:hAnsi="Open Sans" w:cs="Open Sans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502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1222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1942" w:hanging="180"/>
      </w:pPr>
    </w:lvl>
    <w:lvl w:ilvl="3" w:tplc="BFA2655E" w:tentative="1">
      <w:start w:val="1"/>
      <w:numFmt w:val="decimal"/>
      <w:lvlText w:val="%4."/>
      <w:lvlJc w:val="left"/>
      <w:pPr>
        <w:ind w:left="2662" w:hanging="360"/>
      </w:pPr>
    </w:lvl>
    <w:lvl w:ilvl="4" w:tplc="50483A4C" w:tentative="1">
      <w:start w:val="1"/>
      <w:numFmt w:val="lowerLetter"/>
      <w:lvlText w:val="%5."/>
      <w:lvlJc w:val="left"/>
      <w:pPr>
        <w:ind w:left="3382" w:hanging="360"/>
      </w:pPr>
    </w:lvl>
    <w:lvl w:ilvl="5" w:tplc="D50CD4C6" w:tentative="1">
      <w:start w:val="1"/>
      <w:numFmt w:val="lowerRoman"/>
      <w:lvlText w:val="%6."/>
      <w:lvlJc w:val="right"/>
      <w:pPr>
        <w:ind w:left="4102" w:hanging="180"/>
      </w:pPr>
    </w:lvl>
    <w:lvl w:ilvl="6" w:tplc="4B7E8662" w:tentative="1">
      <w:start w:val="1"/>
      <w:numFmt w:val="decimal"/>
      <w:lvlText w:val="%7."/>
      <w:lvlJc w:val="left"/>
      <w:pPr>
        <w:ind w:left="4822" w:hanging="360"/>
      </w:pPr>
    </w:lvl>
    <w:lvl w:ilvl="7" w:tplc="F6E2E3AC" w:tentative="1">
      <w:start w:val="1"/>
      <w:numFmt w:val="lowerLetter"/>
      <w:lvlText w:val="%8."/>
      <w:lvlJc w:val="left"/>
      <w:pPr>
        <w:ind w:left="5542" w:hanging="360"/>
      </w:pPr>
    </w:lvl>
    <w:lvl w:ilvl="8" w:tplc="EA78905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46F615C3"/>
    <w:multiLevelType w:val="hybridMultilevel"/>
    <w:tmpl w:val="89DA0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083D5E"/>
    <w:multiLevelType w:val="hybridMultilevel"/>
    <w:tmpl w:val="E5AEC7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47624980"/>
    <w:multiLevelType w:val="hybridMultilevel"/>
    <w:tmpl w:val="E9C618DA"/>
    <w:lvl w:ilvl="0" w:tplc="B15808F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77D55BA"/>
    <w:multiLevelType w:val="multilevel"/>
    <w:tmpl w:val="0BF4F484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77" w15:restartNumberingAfterBreak="0">
    <w:nsid w:val="52526A5C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40D3DED"/>
    <w:multiLevelType w:val="hybridMultilevel"/>
    <w:tmpl w:val="49325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BC559A"/>
    <w:multiLevelType w:val="hybridMultilevel"/>
    <w:tmpl w:val="831AF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745B9F"/>
    <w:multiLevelType w:val="hybridMultilevel"/>
    <w:tmpl w:val="89DA0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9B4BF6"/>
    <w:multiLevelType w:val="hybridMultilevel"/>
    <w:tmpl w:val="A01E3AB0"/>
    <w:lvl w:ilvl="0" w:tplc="E2F8D8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3" w15:restartNumberingAfterBreak="0">
    <w:nsid w:val="58114B23"/>
    <w:multiLevelType w:val="hybridMultilevel"/>
    <w:tmpl w:val="9E60555A"/>
    <w:lvl w:ilvl="0" w:tplc="0415000F">
      <w:start w:val="1"/>
      <w:numFmt w:val="decimal"/>
      <w:lvlText w:val="%1.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84" w15:restartNumberingAfterBreak="0">
    <w:nsid w:val="589A4BD4"/>
    <w:multiLevelType w:val="hybridMultilevel"/>
    <w:tmpl w:val="A29848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C2E1ABF"/>
    <w:multiLevelType w:val="multilevel"/>
    <w:tmpl w:val="583A11B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Open Sans" w:hAnsi="Open Sans" w:cs="Open Sans" w:hint="default"/>
        <w:b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86" w15:restartNumberingAfterBreak="0">
    <w:nsid w:val="5C9F7855"/>
    <w:multiLevelType w:val="hybridMultilevel"/>
    <w:tmpl w:val="74E88286"/>
    <w:lvl w:ilvl="0" w:tplc="E996DE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5250C2"/>
    <w:multiLevelType w:val="hybridMultilevel"/>
    <w:tmpl w:val="B4BE6138"/>
    <w:lvl w:ilvl="0" w:tplc="04150017">
      <w:start w:val="1"/>
      <w:numFmt w:val="lowerLetter"/>
      <w:lvlText w:val="%1)"/>
      <w:lvlJc w:val="left"/>
      <w:pPr>
        <w:ind w:left="1734" w:hanging="360"/>
      </w:pPr>
    </w:lvl>
    <w:lvl w:ilvl="1" w:tplc="04150019" w:tentative="1">
      <w:start w:val="1"/>
      <w:numFmt w:val="lowerLetter"/>
      <w:lvlText w:val="%2."/>
      <w:lvlJc w:val="left"/>
      <w:pPr>
        <w:ind w:left="2454" w:hanging="360"/>
      </w:pPr>
    </w:lvl>
    <w:lvl w:ilvl="2" w:tplc="0415001B" w:tentative="1">
      <w:start w:val="1"/>
      <w:numFmt w:val="lowerRoman"/>
      <w:lvlText w:val="%3."/>
      <w:lvlJc w:val="right"/>
      <w:pPr>
        <w:ind w:left="3174" w:hanging="180"/>
      </w:pPr>
    </w:lvl>
    <w:lvl w:ilvl="3" w:tplc="0415000F" w:tentative="1">
      <w:start w:val="1"/>
      <w:numFmt w:val="decimal"/>
      <w:lvlText w:val="%4."/>
      <w:lvlJc w:val="left"/>
      <w:pPr>
        <w:ind w:left="3894" w:hanging="360"/>
      </w:pPr>
    </w:lvl>
    <w:lvl w:ilvl="4" w:tplc="04150017">
      <w:start w:val="1"/>
      <w:numFmt w:val="lowerLetter"/>
      <w:lvlText w:val="%5)"/>
      <w:lvlJc w:val="left"/>
      <w:pPr>
        <w:ind w:left="4614" w:hanging="360"/>
      </w:pPr>
    </w:lvl>
    <w:lvl w:ilvl="5" w:tplc="0415001B" w:tentative="1">
      <w:start w:val="1"/>
      <w:numFmt w:val="lowerRoman"/>
      <w:lvlText w:val="%6."/>
      <w:lvlJc w:val="right"/>
      <w:pPr>
        <w:ind w:left="5334" w:hanging="180"/>
      </w:pPr>
    </w:lvl>
    <w:lvl w:ilvl="6" w:tplc="0415000F" w:tentative="1">
      <w:start w:val="1"/>
      <w:numFmt w:val="decimal"/>
      <w:lvlText w:val="%7."/>
      <w:lvlJc w:val="left"/>
      <w:pPr>
        <w:ind w:left="6054" w:hanging="360"/>
      </w:pPr>
    </w:lvl>
    <w:lvl w:ilvl="7" w:tplc="04150019" w:tentative="1">
      <w:start w:val="1"/>
      <w:numFmt w:val="lowerLetter"/>
      <w:lvlText w:val="%8."/>
      <w:lvlJc w:val="left"/>
      <w:pPr>
        <w:ind w:left="6774" w:hanging="360"/>
      </w:pPr>
    </w:lvl>
    <w:lvl w:ilvl="8" w:tplc="0415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88" w15:restartNumberingAfterBreak="0">
    <w:nsid w:val="5D636B30"/>
    <w:multiLevelType w:val="singleLevel"/>
    <w:tmpl w:val="C228F370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</w:abstractNum>
  <w:abstractNum w:abstractNumId="89" w15:restartNumberingAfterBreak="0">
    <w:nsid w:val="5DEC70FF"/>
    <w:multiLevelType w:val="hybridMultilevel"/>
    <w:tmpl w:val="66A08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E983001"/>
    <w:multiLevelType w:val="multilevel"/>
    <w:tmpl w:val="C5D873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9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1" w15:restartNumberingAfterBreak="0">
    <w:nsid w:val="5ED26D75"/>
    <w:multiLevelType w:val="hybridMultilevel"/>
    <w:tmpl w:val="D0583CB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1">
      <w:start w:val="1"/>
      <w:numFmt w:val="decimal"/>
      <w:lvlText w:val="%8)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F3963F2"/>
    <w:multiLevelType w:val="hybridMultilevel"/>
    <w:tmpl w:val="3E7EE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097565B"/>
    <w:multiLevelType w:val="hybridMultilevel"/>
    <w:tmpl w:val="F92E101C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610B28FE"/>
    <w:multiLevelType w:val="hybridMultilevel"/>
    <w:tmpl w:val="A3F09F1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5" w15:restartNumberingAfterBreak="0">
    <w:nsid w:val="61720E59"/>
    <w:multiLevelType w:val="hybridMultilevel"/>
    <w:tmpl w:val="12049B20"/>
    <w:lvl w:ilvl="0" w:tplc="9E603F38">
      <w:start w:val="1"/>
      <w:numFmt w:val="decimal"/>
      <w:lvlText w:val="%1)"/>
      <w:lvlJc w:val="left"/>
      <w:pPr>
        <w:ind w:left="1790" w:hanging="360"/>
      </w:pPr>
      <w:rPr>
        <w:rFonts w:ascii="Open Sans" w:eastAsia="Times New Roman" w:hAnsi="Open Sans" w:cs="Open Sans"/>
      </w:rPr>
    </w:lvl>
    <w:lvl w:ilvl="1" w:tplc="0415000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6" w15:restartNumberingAfterBreak="0">
    <w:nsid w:val="634C1E94"/>
    <w:multiLevelType w:val="multilevel"/>
    <w:tmpl w:val="A4E8C4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635A35BA"/>
    <w:multiLevelType w:val="hybridMultilevel"/>
    <w:tmpl w:val="25D02762"/>
    <w:lvl w:ilvl="0" w:tplc="D64CB6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23438D4">
      <w:start w:val="1"/>
      <w:numFmt w:val="upp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9" w15:restartNumberingAfterBreak="0">
    <w:nsid w:val="647E01E3"/>
    <w:multiLevelType w:val="multilevel"/>
    <w:tmpl w:val="1200D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5EB4115"/>
    <w:multiLevelType w:val="singleLevel"/>
    <w:tmpl w:val="A38EEF4C"/>
    <w:lvl w:ilvl="0">
      <w:start w:val="1"/>
      <w:numFmt w:val="decimal"/>
      <w:lvlText w:val="%1."/>
      <w:legacy w:legacy="1" w:legacySpace="0" w:legacyIndent="346"/>
      <w:lvlJc w:val="left"/>
      <w:rPr>
        <w:rFonts w:ascii="Open Sans" w:hAnsi="Open Sans" w:cs="Open Sans" w:hint="default"/>
      </w:rPr>
    </w:lvl>
  </w:abstractNum>
  <w:abstractNum w:abstractNumId="101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7F9785F"/>
    <w:multiLevelType w:val="hybridMultilevel"/>
    <w:tmpl w:val="53124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875264D"/>
    <w:multiLevelType w:val="hybridMultilevel"/>
    <w:tmpl w:val="6784C290"/>
    <w:lvl w:ilvl="0" w:tplc="2BA0009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1EB0AA5C">
      <w:start w:val="1"/>
      <w:numFmt w:val="decimal"/>
      <w:lvlText w:val="%2."/>
      <w:lvlJc w:val="left"/>
      <w:pPr>
        <w:ind w:left="1440" w:hanging="360"/>
      </w:p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A0475A4"/>
    <w:multiLevelType w:val="hybridMultilevel"/>
    <w:tmpl w:val="94C0F6D0"/>
    <w:lvl w:ilvl="0" w:tplc="CE2E65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6A4515AE"/>
    <w:multiLevelType w:val="multilevel"/>
    <w:tmpl w:val="3F727CC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6" w15:restartNumberingAfterBreak="0">
    <w:nsid w:val="6A742C43"/>
    <w:multiLevelType w:val="hybridMultilevel"/>
    <w:tmpl w:val="65665536"/>
    <w:lvl w:ilvl="0" w:tplc="B268B8F0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7" w15:restartNumberingAfterBreak="0">
    <w:nsid w:val="6B1F453C"/>
    <w:multiLevelType w:val="hybridMultilevel"/>
    <w:tmpl w:val="A40CF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BCC4416"/>
    <w:multiLevelType w:val="hybridMultilevel"/>
    <w:tmpl w:val="12049B20"/>
    <w:lvl w:ilvl="0" w:tplc="9E603F38">
      <w:start w:val="1"/>
      <w:numFmt w:val="decimal"/>
      <w:lvlText w:val="%1)"/>
      <w:lvlJc w:val="left"/>
      <w:pPr>
        <w:ind w:left="1790" w:hanging="360"/>
      </w:pPr>
      <w:rPr>
        <w:rFonts w:ascii="Open Sans" w:eastAsia="Times New Roman" w:hAnsi="Open Sans" w:cs="Open Sans"/>
      </w:rPr>
    </w:lvl>
    <w:lvl w:ilvl="1" w:tplc="0415000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9" w15:restartNumberingAfterBreak="0">
    <w:nsid w:val="6D093530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1" w15:restartNumberingAfterBreak="0">
    <w:nsid w:val="6E230066"/>
    <w:multiLevelType w:val="hybridMultilevel"/>
    <w:tmpl w:val="0ECC0540"/>
    <w:lvl w:ilvl="0" w:tplc="F35EEBB2">
      <w:start w:val="1"/>
      <w:numFmt w:val="lowerLetter"/>
      <w:lvlText w:val="%1)"/>
      <w:lvlJc w:val="left"/>
      <w:pPr>
        <w:ind w:left="1996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2" w15:restartNumberingAfterBreak="0">
    <w:nsid w:val="6E6F6930"/>
    <w:multiLevelType w:val="hybridMultilevel"/>
    <w:tmpl w:val="14CC15A4"/>
    <w:lvl w:ilvl="0" w:tplc="ABE2A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F6659FC"/>
    <w:multiLevelType w:val="multilevel"/>
    <w:tmpl w:val="C4C43A2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114" w15:restartNumberingAfterBreak="0">
    <w:nsid w:val="6F9878E8"/>
    <w:multiLevelType w:val="hybridMultilevel"/>
    <w:tmpl w:val="4F04A5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5" w15:restartNumberingAfterBreak="0">
    <w:nsid w:val="70C33D8B"/>
    <w:multiLevelType w:val="multilevel"/>
    <w:tmpl w:val="3A80D23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6" w15:restartNumberingAfterBreak="0">
    <w:nsid w:val="71337C84"/>
    <w:multiLevelType w:val="singleLevel"/>
    <w:tmpl w:val="900A413C"/>
    <w:lvl w:ilvl="0">
      <w:start w:val="1"/>
      <w:numFmt w:val="decimal"/>
      <w:lvlText w:val="%1."/>
      <w:legacy w:legacy="1" w:legacySpace="0" w:legacyIndent="355"/>
      <w:lvlJc w:val="left"/>
      <w:rPr>
        <w:rFonts w:ascii="Open Sans" w:hAnsi="Open Sans" w:cs="Open Sans" w:hint="default"/>
      </w:rPr>
    </w:lvl>
  </w:abstractNum>
  <w:abstractNum w:abstractNumId="117" w15:restartNumberingAfterBreak="0">
    <w:nsid w:val="71510A4D"/>
    <w:multiLevelType w:val="multilevel"/>
    <w:tmpl w:val="9EEEB3E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118" w15:restartNumberingAfterBreak="0">
    <w:nsid w:val="71620A5A"/>
    <w:multiLevelType w:val="hybridMultilevel"/>
    <w:tmpl w:val="C3D4311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9" w15:restartNumberingAfterBreak="0">
    <w:nsid w:val="72C54A56"/>
    <w:multiLevelType w:val="hybridMultilevel"/>
    <w:tmpl w:val="33D6F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1" w15:restartNumberingAfterBreak="0">
    <w:nsid w:val="79335D05"/>
    <w:multiLevelType w:val="hybridMultilevel"/>
    <w:tmpl w:val="82CAE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2CAC2E0">
      <w:start w:val="3"/>
      <w:numFmt w:val="bullet"/>
      <w:lvlText w:val="-"/>
      <w:lvlJc w:val="left"/>
      <w:pPr>
        <w:ind w:left="2880" w:hanging="360"/>
      </w:pPr>
      <w:rPr>
        <w:rFonts w:ascii="Open Sans" w:eastAsia="Times New Roman" w:hAnsi="Open Sans" w:cs="Open San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9435C45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A445311"/>
    <w:multiLevelType w:val="multilevel"/>
    <w:tmpl w:val="AE44DF1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124" w15:restartNumberingAfterBreak="0">
    <w:nsid w:val="7AD505BC"/>
    <w:multiLevelType w:val="hybridMultilevel"/>
    <w:tmpl w:val="B7D03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B0705ED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126" w15:restartNumberingAfterBreak="0">
    <w:nsid w:val="7CAF08F7"/>
    <w:multiLevelType w:val="multilevel"/>
    <w:tmpl w:val="0040D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7" w15:restartNumberingAfterBreak="0">
    <w:nsid w:val="7F302B6E"/>
    <w:multiLevelType w:val="hybridMultilevel"/>
    <w:tmpl w:val="C556E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261880">
    <w:abstractNumId w:val="42"/>
  </w:num>
  <w:num w:numId="2" w16cid:durableId="360277122">
    <w:abstractNumId w:val="110"/>
  </w:num>
  <w:num w:numId="3" w16cid:durableId="2438297">
    <w:abstractNumId w:val="38"/>
  </w:num>
  <w:num w:numId="4" w16cid:durableId="1437215467">
    <w:abstractNumId w:val="52"/>
  </w:num>
  <w:num w:numId="5" w16cid:durableId="531722022">
    <w:abstractNumId w:val="11"/>
  </w:num>
  <w:num w:numId="6" w16cid:durableId="2118600317">
    <w:abstractNumId w:val="30"/>
  </w:num>
  <w:num w:numId="7" w16cid:durableId="1250579782">
    <w:abstractNumId w:val="56"/>
  </w:num>
  <w:num w:numId="8" w16cid:durableId="617488726">
    <w:abstractNumId w:val="6"/>
  </w:num>
  <w:num w:numId="9" w16cid:durableId="1398165216">
    <w:abstractNumId w:val="93"/>
  </w:num>
  <w:num w:numId="10" w16cid:durableId="1086223550">
    <w:abstractNumId w:val="32"/>
  </w:num>
  <w:num w:numId="11" w16cid:durableId="576596341">
    <w:abstractNumId w:val="67"/>
    <w:lvlOverride w:ilvl="0">
      <w:startOverride w:val="1"/>
    </w:lvlOverride>
  </w:num>
  <w:num w:numId="12" w16cid:durableId="1203637923">
    <w:abstractNumId w:val="63"/>
  </w:num>
  <w:num w:numId="13" w16cid:durableId="1962229372">
    <w:abstractNumId w:val="72"/>
  </w:num>
  <w:num w:numId="14" w16cid:durableId="1389112052">
    <w:abstractNumId w:val="54"/>
  </w:num>
  <w:num w:numId="15" w16cid:durableId="722752651">
    <w:abstractNumId w:val="39"/>
  </w:num>
  <w:num w:numId="16" w16cid:durableId="268200466">
    <w:abstractNumId w:val="76"/>
  </w:num>
  <w:num w:numId="17" w16cid:durableId="731923260">
    <w:abstractNumId w:val="97"/>
  </w:num>
  <w:num w:numId="18" w16cid:durableId="89667653">
    <w:abstractNumId w:val="88"/>
  </w:num>
  <w:num w:numId="19" w16cid:durableId="252249956">
    <w:abstractNumId w:val="108"/>
  </w:num>
  <w:num w:numId="20" w16cid:durableId="199512539">
    <w:abstractNumId w:val="98"/>
  </w:num>
  <w:num w:numId="21" w16cid:durableId="253783426">
    <w:abstractNumId w:val="77"/>
  </w:num>
  <w:num w:numId="22" w16cid:durableId="2038193691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3190221">
    <w:abstractNumId w:val="22"/>
  </w:num>
  <w:num w:numId="24" w16cid:durableId="1490976472">
    <w:abstractNumId w:val="82"/>
  </w:num>
  <w:num w:numId="25" w16cid:durableId="2097047998">
    <w:abstractNumId w:val="120"/>
  </w:num>
  <w:num w:numId="26" w16cid:durableId="916479711">
    <w:abstractNumId w:val="23"/>
  </w:num>
  <w:num w:numId="27" w16cid:durableId="1896549105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4148209">
    <w:abstractNumId w:val="21"/>
  </w:num>
  <w:num w:numId="29" w16cid:durableId="549804410">
    <w:abstractNumId w:val="103"/>
  </w:num>
  <w:num w:numId="30" w16cid:durableId="1894075758">
    <w:abstractNumId w:val="50"/>
  </w:num>
  <w:num w:numId="31" w16cid:durableId="355889226">
    <w:abstractNumId w:val="28"/>
  </w:num>
  <w:num w:numId="32" w16cid:durableId="1277365774">
    <w:abstractNumId w:val="37"/>
  </w:num>
  <w:num w:numId="33" w16cid:durableId="1312249124">
    <w:abstractNumId w:val="16"/>
  </w:num>
  <w:num w:numId="34" w16cid:durableId="51572832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92950028">
    <w:abstractNumId w:val="17"/>
  </w:num>
  <w:num w:numId="36" w16cid:durableId="2084716819">
    <w:abstractNumId w:val="117"/>
  </w:num>
  <w:num w:numId="37" w16cid:durableId="230508560">
    <w:abstractNumId w:val="40"/>
  </w:num>
  <w:num w:numId="38" w16cid:durableId="1106191659">
    <w:abstractNumId w:val="47"/>
  </w:num>
  <w:num w:numId="39" w16cid:durableId="65736607">
    <w:abstractNumId w:val="34"/>
  </w:num>
  <w:num w:numId="40" w16cid:durableId="523592798">
    <w:abstractNumId w:val="14"/>
  </w:num>
  <w:num w:numId="41" w16cid:durableId="1623001136">
    <w:abstractNumId w:val="95"/>
  </w:num>
  <w:num w:numId="42" w16cid:durableId="1662393773">
    <w:abstractNumId w:val="48"/>
  </w:num>
  <w:num w:numId="43" w16cid:durableId="1442608364">
    <w:abstractNumId w:val="105"/>
  </w:num>
  <w:num w:numId="44" w16cid:durableId="2040348859">
    <w:abstractNumId w:val="83"/>
  </w:num>
  <w:num w:numId="45" w16cid:durableId="142504967">
    <w:abstractNumId w:val="15"/>
  </w:num>
  <w:num w:numId="46" w16cid:durableId="90439733">
    <w:abstractNumId w:val="10"/>
  </w:num>
  <w:num w:numId="47" w16cid:durableId="185861317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54537962">
    <w:abstractNumId w:val="57"/>
  </w:num>
  <w:num w:numId="49" w16cid:durableId="48068177">
    <w:abstractNumId w:val="51"/>
  </w:num>
  <w:num w:numId="50" w16cid:durableId="164126433">
    <w:abstractNumId w:val="106"/>
  </w:num>
  <w:num w:numId="51" w16cid:durableId="1493988031">
    <w:abstractNumId w:val="87"/>
  </w:num>
  <w:num w:numId="52" w16cid:durableId="1974211244">
    <w:abstractNumId w:val="94"/>
  </w:num>
  <w:num w:numId="53" w16cid:durableId="1995454461">
    <w:abstractNumId w:val="26"/>
  </w:num>
  <w:num w:numId="54" w16cid:durableId="493955761">
    <w:abstractNumId w:val="111"/>
  </w:num>
  <w:num w:numId="55" w16cid:durableId="855264706">
    <w:abstractNumId w:val="35"/>
  </w:num>
  <w:num w:numId="56" w16cid:durableId="632448085">
    <w:abstractNumId w:val="91"/>
  </w:num>
  <w:num w:numId="57" w16cid:durableId="283780966">
    <w:abstractNumId w:val="74"/>
  </w:num>
  <w:num w:numId="58" w16cid:durableId="1547717193">
    <w:abstractNumId w:val="75"/>
  </w:num>
  <w:num w:numId="59" w16cid:durableId="1886066614">
    <w:abstractNumId w:val="55"/>
  </w:num>
  <w:num w:numId="60" w16cid:durableId="577716576">
    <w:abstractNumId w:val="13"/>
  </w:num>
  <w:num w:numId="61" w16cid:durableId="622806260">
    <w:abstractNumId w:val="122"/>
  </w:num>
  <w:num w:numId="62" w16cid:durableId="1849950652">
    <w:abstractNumId w:val="33"/>
  </w:num>
  <w:num w:numId="63" w16cid:durableId="1346397811">
    <w:abstractNumId w:val="109"/>
  </w:num>
  <w:num w:numId="64" w16cid:durableId="1427578486">
    <w:abstractNumId w:val="20"/>
  </w:num>
  <w:num w:numId="65" w16cid:durableId="1994289239">
    <w:abstractNumId w:val="61"/>
  </w:num>
  <w:num w:numId="66" w16cid:durableId="1844393736">
    <w:abstractNumId w:val="113"/>
  </w:num>
  <w:num w:numId="67" w16cid:durableId="1984188406">
    <w:abstractNumId w:val="125"/>
  </w:num>
  <w:num w:numId="68" w16cid:durableId="212040000">
    <w:abstractNumId w:val="66"/>
  </w:num>
  <w:num w:numId="69" w16cid:durableId="1172140082">
    <w:abstractNumId w:val="116"/>
  </w:num>
  <w:num w:numId="70" w16cid:durableId="1960839242">
    <w:abstractNumId w:val="58"/>
  </w:num>
  <w:num w:numId="71" w16cid:durableId="1570995864">
    <w:abstractNumId w:val="100"/>
  </w:num>
  <w:num w:numId="72" w16cid:durableId="1405642000">
    <w:abstractNumId w:val="71"/>
  </w:num>
  <w:num w:numId="73" w16cid:durableId="1070731673">
    <w:abstractNumId w:val="27"/>
  </w:num>
  <w:num w:numId="74" w16cid:durableId="195629068">
    <w:abstractNumId w:val="49"/>
  </w:num>
  <w:num w:numId="75" w16cid:durableId="1974368247">
    <w:abstractNumId w:val="126"/>
  </w:num>
  <w:num w:numId="76" w16cid:durableId="618072909">
    <w:abstractNumId w:val="41"/>
  </w:num>
  <w:num w:numId="77" w16cid:durableId="853299314">
    <w:abstractNumId w:val="53"/>
  </w:num>
  <w:num w:numId="78" w16cid:durableId="2067756618">
    <w:abstractNumId w:val="92"/>
  </w:num>
  <w:num w:numId="79" w16cid:durableId="2078430199">
    <w:abstractNumId w:val="29"/>
  </w:num>
  <w:num w:numId="80" w16cid:durableId="112792975">
    <w:abstractNumId w:val="78"/>
  </w:num>
  <w:num w:numId="81" w16cid:durableId="1908146839">
    <w:abstractNumId w:val="70"/>
  </w:num>
  <w:num w:numId="82" w16cid:durableId="715204230">
    <w:abstractNumId w:val="65"/>
  </w:num>
  <w:num w:numId="83" w16cid:durableId="444888277">
    <w:abstractNumId w:val="9"/>
  </w:num>
  <w:num w:numId="84" w16cid:durableId="1382706137">
    <w:abstractNumId w:val="69"/>
  </w:num>
  <w:num w:numId="85" w16cid:durableId="1834880923">
    <w:abstractNumId w:val="81"/>
  </w:num>
  <w:num w:numId="86" w16cid:durableId="1169096855">
    <w:abstractNumId w:val="86"/>
  </w:num>
  <w:num w:numId="87" w16cid:durableId="754740452">
    <w:abstractNumId w:val="12"/>
  </w:num>
  <w:num w:numId="88" w16cid:durableId="642466131">
    <w:abstractNumId w:val="31"/>
  </w:num>
  <w:num w:numId="89" w16cid:durableId="1153329865">
    <w:abstractNumId w:val="8"/>
  </w:num>
  <w:num w:numId="90" w16cid:durableId="1837333051">
    <w:abstractNumId w:val="7"/>
  </w:num>
  <w:num w:numId="91" w16cid:durableId="1031104499">
    <w:abstractNumId w:val="64"/>
  </w:num>
  <w:num w:numId="92" w16cid:durableId="1433474930">
    <w:abstractNumId w:val="62"/>
  </w:num>
  <w:num w:numId="93" w16cid:durableId="689840686">
    <w:abstractNumId w:val="96"/>
  </w:num>
  <w:num w:numId="94" w16cid:durableId="1694531398">
    <w:abstractNumId w:val="80"/>
  </w:num>
  <w:num w:numId="95" w16cid:durableId="721904277">
    <w:abstractNumId w:val="73"/>
  </w:num>
  <w:num w:numId="96" w16cid:durableId="1977830051">
    <w:abstractNumId w:val="114"/>
  </w:num>
  <w:num w:numId="97" w16cid:durableId="1476870986">
    <w:abstractNumId w:val="102"/>
  </w:num>
  <w:num w:numId="98" w16cid:durableId="79986662">
    <w:abstractNumId w:val="84"/>
  </w:num>
  <w:num w:numId="99" w16cid:durableId="1839691478">
    <w:abstractNumId w:val="118"/>
  </w:num>
  <w:num w:numId="100" w16cid:durableId="749739687">
    <w:abstractNumId w:val="68"/>
  </w:num>
  <w:num w:numId="101" w16cid:durableId="1594047970">
    <w:abstractNumId w:val="19"/>
  </w:num>
  <w:num w:numId="102" w16cid:durableId="349068678">
    <w:abstractNumId w:val="60"/>
  </w:num>
  <w:num w:numId="103" w16cid:durableId="831943707">
    <w:abstractNumId w:val="46"/>
  </w:num>
  <w:num w:numId="104" w16cid:durableId="520122198">
    <w:abstractNumId w:val="104"/>
  </w:num>
  <w:num w:numId="105" w16cid:durableId="682516775">
    <w:abstractNumId w:val="112"/>
  </w:num>
  <w:num w:numId="106" w16cid:durableId="1794205860">
    <w:abstractNumId w:val="36"/>
  </w:num>
  <w:num w:numId="107" w16cid:durableId="1497261131">
    <w:abstractNumId w:val="24"/>
  </w:num>
  <w:num w:numId="108" w16cid:durableId="1259603602">
    <w:abstractNumId w:val="18"/>
  </w:num>
  <w:num w:numId="109" w16cid:durableId="983968885">
    <w:abstractNumId w:val="119"/>
  </w:num>
  <w:num w:numId="110" w16cid:durableId="1943613141">
    <w:abstractNumId w:val="107"/>
  </w:num>
  <w:num w:numId="111" w16cid:durableId="208878884">
    <w:abstractNumId w:val="127"/>
  </w:num>
  <w:num w:numId="112" w16cid:durableId="76364809">
    <w:abstractNumId w:val="5"/>
  </w:num>
  <w:num w:numId="113" w16cid:durableId="1893694552">
    <w:abstractNumId w:val="25"/>
  </w:num>
  <w:num w:numId="114" w16cid:durableId="1009061408">
    <w:abstractNumId w:val="89"/>
  </w:num>
  <w:num w:numId="115" w16cid:durableId="936909559">
    <w:abstractNumId w:val="124"/>
  </w:num>
  <w:num w:numId="116" w16cid:durableId="1670866700">
    <w:abstractNumId w:val="90"/>
  </w:num>
  <w:num w:numId="117" w16cid:durableId="372731917">
    <w:abstractNumId w:val="44"/>
  </w:num>
  <w:num w:numId="118" w16cid:durableId="1402412080">
    <w:abstractNumId w:val="99"/>
  </w:num>
  <w:num w:numId="119" w16cid:durableId="270168897">
    <w:abstractNumId w:val="79"/>
  </w:num>
  <w:num w:numId="120" w16cid:durableId="1861581378">
    <w:abstractNumId w:val="45"/>
  </w:num>
  <w:num w:numId="121" w16cid:durableId="2109695000">
    <w:abstractNumId w:val="121"/>
  </w:num>
  <w:num w:numId="122" w16cid:durableId="292178473">
    <w:abstractNumId w:val="115"/>
  </w:num>
  <w:num w:numId="123" w16cid:durableId="1985624072">
    <w:abstractNumId w:val="85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pl-PL" w:vendorID="12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38"/>
    <w:rsid w:val="00000358"/>
    <w:rsid w:val="0000071C"/>
    <w:rsid w:val="00000823"/>
    <w:rsid w:val="000010BF"/>
    <w:rsid w:val="000010DA"/>
    <w:rsid w:val="0000132D"/>
    <w:rsid w:val="00001BBA"/>
    <w:rsid w:val="00001D1E"/>
    <w:rsid w:val="000021F6"/>
    <w:rsid w:val="0000220E"/>
    <w:rsid w:val="00002D0C"/>
    <w:rsid w:val="00003740"/>
    <w:rsid w:val="00003B07"/>
    <w:rsid w:val="00003C06"/>
    <w:rsid w:val="00004DBA"/>
    <w:rsid w:val="00004F85"/>
    <w:rsid w:val="00005426"/>
    <w:rsid w:val="00005CDA"/>
    <w:rsid w:val="00005F7F"/>
    <w:rsid w:val="000060FA"/>
    <w:rsid w:val="000063F2"/>
    <w:rsid w:val="00006448"/>
    <w:rsid w:val="00006916"/>
    <w:rsid w:val="000069F8"/>
    <w:rsid w:val="00006A37"/>
    <w:rsid w:val="000074A5"/>
    <w:rsid w:val="00007F5A"/>
    <w:rsid w:val="00010740"/>
    <w:rsid w:val="000107CE"/>
    <w:rsid w:val="0001080B"/>
    <w:rsid w:val="000108B5"/>
    <w:rsid w:val="00010996"/>
    <w:rsid w:val="0001102E"/>
    <w:rsid w:val="000110FF"/>
    <w:rsid w:val="0001195D"/>
    <w:rsid w:val="000124BA"/>
    <w:rsid w:val="000125F1"/>
    <w:rsid w:val="00012829"/>
    <w:rsid w:val="0001283D"/>
    <w:rsid w:val="00012B34"/>
    <w:rsid w:val="00012D9E"/>
    <w:rsid w:val="000132E4"/>
    <w:rsid w:val="00013B63"/>
    <w:rsid w:val="0001491E"/>
    <w:rsid w:val="00015DB9"/>
    <w:rsid w:val="00015FF7"/>
    <w:rsid w:val="00016083"/>
    <w:rsid w:val="000161B5"/>
    <w:rsid w:val="000164A9"/>
    <w:rsid w:val="0001667F"/>
    <w:rsid w:val="00016AFE"/>
    <w:rsid w:val="00017124"/>
    <w:rsid w:val="000171D4"/>
    <w:rsid w:val="0001766A"/>
    <w:rsid w:val="0001797B"/>
    <w:rsid w:val="00017D0A"/>
    <w:rsid w:val="00017D17"/>
    <w:rsid w:val="00017D25"/>
    <w:rsid w:val="00020677"/>
    <w:rsid w:val="0002082E"/>
    <w:rsid w:val="00020ADA"/>
    <w:rsid w:val="00020C5F"/>
    <w:rsid w:val="000210D3"/>
    <w:rsid w:val="00021DDD"/>
    <w:rsid w:val="0002325F"/>
    <w:rsid w:val="0002329B"/>
    <w:rsid w:val="000232B2"/>
    <w:rsid w:val="00023D3A"/>
    <w:rsid w:val="00024536"/>
    <w:rsid w:val="00024837"/>
    <w:rsid w:val="00024877"/>
    <w:rsid w:val="000249FF"/>
    <w:rsid w:val="000253B4"/>
    <w:rsid w:val="00026070"/>
    <w:rsid w:val="00026984"/>
    <w:rsid w:val="00026BDA"/>
    <w:rsid w:val="000270F3"/>
    <w:rsid w:val="000270F7"/>
    <w:rsid w:val="00027287"/>
    <w:rsid w:val="0002733D"/>
    <w:rsid w:val="0002786B"/>
    <w:rsid w:val="00027BCE"/>
    <w:rsid w:val="0003076B"/>
    <w:rsid w:val="00030E6A"/>
    <w:rsid w:val="00030EEA"/>
    <w:rsid w:val="00031275"/>
    <w:rsid w:val="00031A38"/>
    <w:rsid w:val="00031CDE"/>
    <w:rsid w:val="00031E05"/>
    <w:rsid w:val="00031EB1"/>
    <w:rsid w:val="000325A9"/>
    <w:rsid w:val="000328CA"/>
    <w:rsid w:val="00032B2E"/>
    <w:rsid w:val="00032BD9"/>
    <w:rsid w:val="000330C0"/>
    <w:rsid w:val="00033102"/>
    <w:rsid w:val="0003311D"/>
    <w:rsid w:val="000331A7"/>
    <w:rsid w:val="000337CC"/>
    <w:rsid w:val="000347D9"/>
    <w:rsid w:val="00034803"/>
    <w:rsid w:val="0003480C"/>
    <w:rsid w:val="00034828"/>
    <w:rsid w:val="00034A1C"/>
    <w:rsid w:val="00035279"/>
    <w:rsid w:val="00035540"/>
    <w:rsid w:val="000359F6"/>
    <w:rsid w:val="00035C74"/>
    <w:rsid w:val="00036BE0"/>
    <w:rsid w:val="000370FD"/>
    <w:rsid w:val="0003711A"/>
    <w:rsid w:val="000372A9"/>
    <w:rsid w:val="00037570"/>
    <w:rsid w:val="00037A1C"/>
    <w:rsid w:val="00037BB6"/>
    <w:rsid w:val="00037E86"/>
    <w:rsid w:val="00040119"/>
    <w:rsid w:val="000401F5"/>
    <w:rsid w:val="00040F4C"/>
    <w:rsid w:val="00040F78"/>
    <w:rsid w:val="00041399"/>
    <w:rsid w:val="00041603"/>
    <w:rsid w:val="00042518"/>
    <w:rsid w:val="0004257C"/>
    <w:rsid w:val="0004265F"/>
    <w:rsid w:val="00042700"/>
    <w:rsid w:val="00042C49"/>
    <w:rsid w:val="00042CB1"/>
    <w:rsid w:val="00042E2B"/>
    <w:rsid w:val="000430D3"/>
    <w:rsid w:val="000432CE"/>
    <w:rsid w:val="00043E3E"/>
    <w:rsid w:val="000448B6"/>
    <w:rsid w:val="00044AD8"/>
    <w:rsid w:val="00044DF9"/>
    <w:rsid w:val="00044FE9"/>
    <w:rsid w:val="0004565B"/>
    <w:rsid w:val="00046DB4"/>
    <w:rsid w:val="0004782D"/>
    <w:rsid w:val="000479CA"/>
    <w:rsid w:val="00047F2B"/>
    <w:rsid w:val="00047FE6"/>
    <w:rsid w:val="0005022B"/>
    <w:rsid w:val="00050597"/>
    <w:rsid w:val="0005089D"/>
    <w:rsid w:val="00050AA1"/>
    <w:rsid w:val="00050C95"/>
    <w:rsid w:val="00050F49"/>
    <w:rsid w:val="00050FC5"/>
    <w:rsid w:val="00051236"/>
    <w:rsid w:val="00052353"/>
    <w:rsid w:val="000526AB"/>
    <w:rsid w:val="00052859"/>
    <w:rsid w:val="000528F9"/>
    <w:rsid w:val="00052EA6"/>
    <w:rsid w:val="0005324A"/>
    <w:rsid w:val="000542CC"/>
    <w:rsid w:val="00054844"/>
    <w:rsid w:val="0005485C"/>
    <w:rsid w:val="00054D5E"/>
    <w:rsid w:val="000559E8"/>
    <w:rsid w:val="00055D72"/>
    <w:rsid w:val="00056434"/>
    <w:rsid w:val="000566F0"/>
    <w:rsid w:val="00056D79"/>
    <w:rsid w:val="00057B44"/>
    <w:rsid w:val="00057D3F"/>
    <w:rsid w:val="00057FBF"/>
    <w:rsid w:val="00060595"/>
    <w:rsid w:val="0006102C"/>
    <w:rsid w:val="00061484"/>
    <w:rsid w:val="000614C0"/>
    <w:rsid w:val="000624FA"/>
    <w:rsid w:val="00062520"/>
    <w:rsid w:val="000626F1"/>
    <w:rsid w:val="000629AB"/>
    <w:rsid w:val="00062B8B"/>
    <w:rsid w:val="00063273"/>
    <w:rsid w:val="0006355F"/>
    <w:rsid w:val="00064159"/>
    <w:rsid w:val="0006422D"/>
    <w:rsid w:val="0006445E"/>
    <w:rsid w:val="00064BB0"/>
    <w:rsid w:val="0006547F"/>
    <w:rsid w:val="000655FE"/>
    <w:rsid w:val="00065C30"/>
    <w:rsid w:val="0006666A"/>
    <w:rsid w:val="000671AA"/>
    <w:rsid w:val="0006720D"/>
    <w:rsid w:val="000675BB"/>
    <w:rsid w:val="00067A05"/>
    <w:rsid w:val="00067F12"/>
    <w:rsid w:val="00070007"/>
    <w:rsid w:val="000701ED"/>
    <w:rsid w:val="0007026B"/>
    <w:rsid w:val="00070A87"/>
    <w:rsid w:val="00070FD6"/>
    <w:rsid w:val="0007124E"/>
    <w:rsid w:val="0007164F"/>
    <w:rsid w:val="00071B18"/>
    <w:rsid w:val="00071B94"/>
    <w:rsid w:val="00072007"/>
    <w:rsid w:val="00072022"/>
    <w:rsid w:val="000722D7"/>
    <w:rsid w:val="00072351"/>
    <w:rsid w:val="000725EC"/>
    <w:rsid w:val="00072618"/>
    <w:rsid w:val="00072802"/>
    <w:rsid w:val="00072AF4"/>
    <w:rsid w:val="00072F44"/>
    <w:rsid w:val="0007331A"/>
    <w:rsid w:val="00073A06"/>
    <w:rsid w:val="00074237"/>
    <w:rsid w:val="00074CA5"/>
    <w:rsid w:val="00075370"/>
    <w:rsid w:val="000753A7"/>
    <w:rsid w:val="00075F8E"/>
    <w:rsid w:val="00076242"/>
    <w:rsid w:val="00076707"/>
    <w:rsid w:val="00076D9B"/>
    <w:rsid w:val="00076DC8"/>
    <w:rsid w:val="000772EB"/>
    <w:rsid w:val="00077D08"/>
    <w:rsid w:val="00077E85"/>
    <w:rsid w:val="000804E9"/>
    <w:rsid w:val="0008061D"/>
    <w:rsid w:val="0008065E"/>
    <w:rsid w:val="00080686"/>
    <w:rsid w:val="00080A74"/>
    <w:rsid w:val="00080C9B"/>
    <w:rsid w:val="00080E69"/>
    <w:rsid w:val="0008102B"/>
    <w:rsid w:val="000817E2"/>
    <w:rsid w:val="00081DCC"/>
    <w:rsid w:val="00081E0D"/>
    <w:rsid w:val="000826DF"/>
    <w:rsid w:val="0008289C"/>
    <w:rsid w:val="00082BC9"/>
    <w:rsid w:val="00083192"/>
    <w:rsid w:val="000831C2"/>
    <w:rsid w:val="00084803"/>
    <w:rsid w:val="0008485A"/>
    <w:rsid w:val="00084D47"/>
    <w:rsid w:val="00085018"/>
    <w:rsid w:val="000857F3"/>
    <w:rsid w:val="00085978"/>
    <w:rsid w:val="00085A22"/>
    <w:rsid w:val="00085D90"/>
    <w:rsid w:val="00085E2A"/>
    <w:rsid w:val="00086254"/>
    <w:rsid w:val="00086491"/>
    <w:rsid w:val="00086948"/>
    <w:rsid w:val="00086CC1"/>
    <w:rsid w:val="0008743A"/>
    <w:rsid w:val="00090535"/>
    <w:rsid w:val="000906BC"/>
    <w:rsid w:val="00090AA4"/>
    <w:rsid w:val="00090BAA"/>
    <w:rsid w:val="00090CFE"/>
    <w:rsid w:val="000910FE"/>
    <w:rsid w:val="0009143E"/>
    <w:rsid w:val="000915DA"/>
    <w:rsid w:val="000917DE"/>
    <w:rsid w:val="0009185F"/>
    <w:rsid w:val="0009194E"/>
    <w:rsid w:val="00091A71"/>
    <w:rsid w:val="00092312"/>
    <w:rsid w:val="00092693"/>
    <w:rsid w:val="00093569"/>
    <w:rsid w:val="000939CB"/>
    <w:rsid w:val="00093A08"/>
    <w:rsid w:val="00093B92"/>
    <w:rsid w:val="0009412E"/>
    <w:rsid w:val="00094507"/>
    <w:rsid w:val="00094832"/>
    <w:rsid w:val="00094C5C"/>
    <w:rsid w:val="00094C7E"/>
    <w:rsid w:val="00094E4C"/>
    <w:rsid w:val="000950F2"/>
    <w:rsid w:val="0009521E"/>
    <w:rsid w:val="00095859"/>
    <w:rsid w:val="00096692"/>
    <w:rsid w:val="0009684D"/>
    <w:rsid w:val="00096A8A"/>
    <w:rsid w:val="00096B6F"/>
    <w:rsid w:val="00096F4F"/>
    <w:rsid w:val="000976A9"/>
    <w:rsid w:val="000A0B08"/>
    <w:rsid w:val="000A0CAA"/>
    <w:rsid w:val="000A0E3D"/>
    <w:rsid w:val="000A17D5"/>
    <w:rsid w:val="000A1B0B"/>
    <w:rsid w:val="000A1BCB"/>
    <w:rsid w:val="000A213F"/>
    <w:rsid w:val="000A22EB"/>
    <w:rsid w:val="000A28BD"/>
    <w:rsid w:val="000A28C1"/>
    <w:rsid w:val="000A2A1A"/>
    <w:rsid w:val="000A2B68"/>
    <w:rsid w:val="000A31A3"/>
    <w:rsid w:val="000A3292"/>
    <w:rsid w:val="000A379E"/>
    <w:rsid w:val="000A4092"/>
    <w:rsid w:val="000A4A97"/>
    <w:rsid w:val="000A4EE1"/>
    <w:rsid w:val="000A4F6E"/>
    <w:rsid w:val="000A51DD"/>
    <w:rsid w:val="000A55BD"/>
    <w:rsid w:val="000A602D"/>
    <w:rsid w:val="000A6D07"/>
    <w:rsid w:val="000A6F55"/>
    <w:rsid w:val="000A7BE7"/>
    <w:rsid w:val="000B0592"/>
    <w:rsid w:val="000B0861"/>
    <w:rsid w:val="000B0BE2"/>
    <w:rsid w:val="000B0D1C"/>
    <w:rsid w:val="000B0EA7"/>
    <w:rsid w:val="000B11C4"/>
    <w:rsid w:val="000B1302"/>
    <w:rsid w:val="000B1398"/>
    <w:rsid w:val="000B1994"/>
    <w:rsid w:val="000B1D92"/>
    <w:rsid w:val="000B1DBF"/>
    <w:rsid w:val="000B286D"/>
    <w:rsid w:val="000B2CCA"/>
    <w:rsid w:val="000B2E39"/>
    <w:rsid w:val="000B2E3D"/>
    <w:rsid w:val="000B3796"/>
    <w:rsid w:val="000B3BA0"/>
    <w:rsid w:val="000B418A"/>
    <w:rsid w:val="000B436A"/>
    <w:rsid w:val="000B4708"/>
    <w:rsid w:val="000B4CDE"/>
    <w:rsid w:val="000B4DC2"/>
    <w:rsid w:val="000B4E80"/>
    <w:rsid w:val="000B4E8A"/>
    <w:rsid w:val="000B4E94"/>
    <w:rsid w:val="000B4FCD"/>
    <w:rsid w:val="000B5450"/>
    <w:rsid w:val="000B5AD4"/>
    <w:rsid w:val="000B5C28"/>
    <w:rsid w:val="000B5D76"/>
    <w:rsid w:val="000B605F"/>
    <w:rsid w:val="000B60BE"/>
    <w:rsid w:val="000B6750"/>
    <w:rsid w:val="000B6D37"/>
    <w:rsid w:val="000B71A5"/>
    <w:rsid w:val="000B72B2"/>
    <w:rsid w:val="000B7881"/>
    <w:rsid w:val="000B7B35"/>
    <w:rsid w:val="000B7CB9"/>
    <w:rsid w:val="000B7EDD"/>
    <w:rsid w:val="000C01EB"/>
    <w:rsid w:val="000C0498"/>
    <w:rsid w:val="000C0D53"/>
    <w:rsid w:val="000C192D"/>
    <w:rsid w:val="000C1C28"/>
    <w:rsid w:val="000C1D9B"/>
    <w:rsid w:val="000C1F18"/>
    <w:rsid w:val="000C2E4E"/>
    <w:rsid w:val="000C3541"/>
    <w:rsid w:val="000C3976"/>
    <w:rsid w:val="000C3BA7"/>
    <w:rsid w:val="000C4CA9"/>
    <w:rsid w:val="000C4DF9"/>
    <w:rsid w:val="000C4F39"/>
    <w:rsid w:val="000C4FAC"/>
    <w:rsid w:val="000C5583"/>
    <w:rsid w:val="000C5E15"/>
    <w:rsid w:val="000C67EF"/>
    <w:rsid w:val="000C69F2"/>
    <w:rsid w:val="000C6A09"/>
    <w:rsid w:val="000C6B26"/>
    <w:rsid w:val="000C712C"/>
    <w:rsid w:val="000C7C06"/>
    <w:rsid w:val="000C7CC5"/>
    <w:rsid w:val="000D0313"/>
    <w:rsid w:val="000D03C4"/>
    <w:rsid w:val="000D07E7"/>
    <w:rsid w:val="000D11E4"/>
    <w:rsid w:val="000D14B3"/>
    <w:rsid w:val="000D1DCA"/>
    <w:rsid w:val="000D32E4"/>
    <w:rsid w:val="000D360F"/>
    <w:rsid w:val="000D3678"/>
    <w:rsid w:val="000D3C1C"/>
    <w:rsid w:val="000D4BF3"/>
    <w:rsid w:val="000D4EA2"/>
    <w:rsid w:val="000D62FF"/>
    <w:rsid w:val="000D6862"/>
    <w:rsid w:val="000D6B17"/>
    <w:rsid w:val="000D74A0"/>
    <w:rsid w:val="000D74A7"/>
    <w:rsid w:val="000D7939"/>
    <w:rsid w:val="000D7CE9"/>
    <w:rsid w:val="000E0068"/>
    <w:rsid w:val="000E02B4"/>
    <w:rsid w:val="000E0364"/>
    <w:rsid w:val="000E058D"/>
    <w:rsid w:val="000E13FA"/>
    <w:rsid w:val="000E18A8"/>
    <w:rsid w:val="000E18C4"/>
    <w:rsid w:val="000E1BD9"/>
    <w:rsid w:val="000E1D5F"/>
    <w:rsid w:val="000E1FE9"/>
    <w:rsid w:val="000E2146"/>
    <w:rsid w:val="000E2B96"/>
    <w:rsid w:val="000E3309"/>
    <w:rsid w:val="000E3560"/>
    <w:rsid w:val="000E3911"/>
    <w:rsid w:val="000E4049"/>
    <w:rsid w:val="000E4427"/>
    <w:rsid w:val="000E46FD"/>
    <w:rsid w:val="000E52E9"/>
    <w:rsid w:val="000E5419"/>
    <w:rsid w:val="000E5860"/>
    <w:rsid w:val="000E668F"/>
    <w:rsid w:val="000E66EB"/>
    <w:rsid w:val="000E6B14"/>
    <w:rsid w:val="000E724A"/>
    <w:rsid w:val="000F012B"/>
    <w:rsid w:val="000F027E"/>
    <w:rsid w:val="000F07DB"/>
    <w:rsid w:val="000F08E8"/>
    <w:rsid w:val="000F0A35"/>
    <w:rsid w:val="000F0B66"/>
    <w:rsid w:val="000F12D1"/>
    <w:rsid w:val="000F1455"/>
    <w:rsid w:val="000F166C"/>
    <w:rsid w:val="000F22A1"/>
    <w:rsid w:val="000F25F9"/>
    <w:rsid w:val="000F261E"/>
    <w:rsid w:val="000F2FF1"/>
    <w:rsid w:val="000F303F"/>
    <w:rsid w:val="000F32C8"/>
    <w:rsid w:val="000F330B"/>
    <w:rsid w:val="000F414D"/>
    <w:rsid w:val="000F42E9"/>
    <w:rsid w:val="000F4371"/>
    <w:rsid w:val="000F4783"/>
    <w:rsid w:val="000F5310"/>
    <w:rsid w:val="000F537E"/>
    <w:rsid w:val="000F5426"/>
    <w:rsid w:val="000F54D2"/>
    <w:rsid w:val="000F5534"/>
    <w:rsid w:val="000F566A"/>
    <w:rsid w:val="000F5867"/>
    <w:rsid w:val="000F589D"/>
    <w:rsid w:val="000F5FE2"/>
    <w:rsid w:val="000F6172"/>
    <w:rsid w:val="000F6784"/>
    <w:rsid w:val="000F7B22"/>
    <w:rsid w:val="001001D7"/>
    <w:rsid w:val="0010068E"/>
    <w:rsid w:val="001008E3"/>
    <w:rsid w:val="00100D61"/>
    <w:rsid w:val="00101031"/>
    <w:rsid w:val="00101202"/>
    <w:rsid w:val="0010121A"/>
    <w:rsid w:val="001018F0"/>
    <w:rsid w:val="00101963"/>
    <w:rsid w:val="00101BFB"/>
    <w:rsid w:val="00101E76"/>
    <w:rsid w:val="00102256"/>
    <w:rsid w:val="00102302"/>
    <w:rsid w:val="00102451"/>
    <w:rsid w:val="0010251E"/>
    <w:rsid w:val="00102B08"/>
    <w:rsid w:val="00102DAD"/>
    <w:rsid w:val="00102ED7"/>
    <w:rsid w:val="00103070"/>
    <w:rsid w:val="00103495"/>
    <w:rsid w:val="00103B4D"/>
    <w:rsid w:val="00104411"/>
    <w:rsid w:val="00104461"/>
    <w:rsid w:val="001046A5"/>
    <w:rsid w:val="00104856"/>
    <w:rsid w:val="00104857"/>
    <w:rsid w:val="00104992"/>
    <w:rsid w:val="00104B8E"/>
    <w:rsid w:val="00104C54"/>
    <w:rsid w:val="00104EB6"/>
    <w:rsid w:val="00105172"/>
    <w:rsid w:val="001052F3"/>
    <w:rsid w:val="00105317"/>
    <w:rsid w:val="00105A4F"/>
    <w:rsid w:val="00106106"/>
    <w:rsid w:val="0010610E"/>
    <w:rsid w:val="0010693D"/>
    <w:rsid w:val="001076EE"/>
    <w:rsid w:val="00107890"/>
    <w:rsid w:val="00107DC9"/>
    <w:rsid w:val="0011033F"/>
    <w:rsid w:val="001104C1"/>
    <w:rsid w:val="00110FA0"/>
    <w:rsid w:val="00111076"/>
    <w:rsid w:val="0011118D"/>
    <w:rsid w:val="001113E3"/>
    <w:rsid w:val="00111ACC"/>
    <w:rsid w:val="00111EC9"/>
    <w:rsid w:val="00112143"/>
    <w:rsid w:val="0011225C"/>
    <w:rsid w:val="0011244D"/>
    <w:rsid w:val="001124C6"/>
    <w:rsid w:val="0011253C"/>
    <w:rsid w:val="0011270E"/>
    <w:rsid w:val="001127DC"/>
    <w:rsid w:val="00113D5A"/>
    <w:rsid w:val="00113F2A"/>
    <w:rsid w:val="00114165"/>
    <w:rsid w:val="0011437B"/>
    <w:rsid w:val="0011474E"/>
    <w:rsid w:val="001147F5"/>
    <w:rsid w:val="00114B4F"/>
    <w:rsid w:val="00115578"/>
    <w:rsid w:val="00115B67"/>
    <w:rsid w:val="00115BA3"/>
    <w:rsid w:val="00115EBD"/>
    <w:rsid w:val="0011606C"/>
    <w:rsid w:val="00116872"/>
    <w:rsid w:val="001168B3"/>
    <w:rsid w:val="001169E9"/>
    <w:rsid w:val="00116D03"/>
    <w:rsid w:val="00116D80"/>
    <w:rsid w:val="00117903"/>
    <w:rsid w:val="00117FBC"/>
    <w:rsid w:val="001208EB"/>
    <w:rsid w:val="00120B7B"/>
    <w:rsid w:val="0012115A"/>
    <w:rsid w:val="001217A5"/>
    <w:rsid w:val="00121F8F"/>
    <w:rsid w:val="00122266"/>
    <w:rsid w:val="001229AE"/>
    <w:rsid w:val="00122D20"/>
    <w:rsid w:val="00122F91"/>
    <w:rsid w:val="0012327E"/>
    <w:rsid w:val="00124E31"/>
    <w:rsid w:val="00125B0F"/>
    <w:rsid w:val="00125B71"/>
    <w:rsid w:val="001260D0"/>
    <w:rsid w:val="0012617D"/>
    <w:rsid w:val="00126C8D"/>
    <w:rsid w:val="00126FFE"/>
    <w:rsid w:val="00127045"/>
    <w:rsid w:val="001273D8"/>
    <w:rsid w:val="00127413"/>
    <w:rsid w:val="001275E2"/>
    <w:rsid w:val="0012796D"/>
    <w:rsid w:val="00127BA6"/>
    <w:rsid w:val="00127FA7"/>
    <w:rsid w:val="00130021"/>
    <w:rsid w:val="00130399"/>
    <w:rsid w:val="001309C1"/>
    <w:rsid w:val="00130F38"/>
    <w:rsid w:val="0013109B"/>
    <w:rsid w:val="001310FA"/>
    <w:rsid w:val="0013175B"/>
    <w:rsid w:val="00131970"/>
    <w:rsid w:val="00131BDA"/>
    <w:rsid w:val="00131D25"/>
    <w:rsid w:val="00131E3F"/>
    <w:rsid w:val="001320A5"/>
    <w:rsid w:val="001325AB"/>
    <w:rsid w:val="001328D5"/>
    <w:rsid w:val="00132FB1"/>
    <w:rsid w:val="001331C8"/>
    <w:rsid w:val="0013341F"/>
    <w:rsid w:val="0013366F"/>
    <w:rsid w:val="001338E8"/>
    <w:rsid w:val="00133930"/>
    <w:rsid w:val="00134036"/>
    <w:rsid w:val="001342D6"/>
    <w:rsid w:val="001342EE"/>
    <w:rsid w:val="001349B6"/>
    <w:rsid w:val="00135546"/>
    <w:rsid w:val="001355ED"/>
    <w:rsid w:val="001356B7"/>
    <w:rsid w:val="001358E4"/>
    <w:rsid w:val="00135AFE"/>
    <w:rsid w:val="001362AA"/>
    <w:rsid w:val="00136A60"/>
    <w:rsid w:val="00136B27"/>
    <w:rsid w:val="001375F3"/>
    <w:rsid w:val="00137E72"/>
    <w:rsid w:val="00140774"/>
    <w:rsid w:val="00140871"/>
    <w:rsid w:val="00140B54"/>
    <w:rsid w:val="0014111B"/>
    <w:rsid w:val="001413D4"/>
    <w:rsid w:val="00141488"/>
    <w:rsid w:val="00142400"/>
    <w:rsid w:val="0014242D"/>
    <w:rsid w:val="00142627"/>
    <w:rsid w:val="00142C66"/>
    <w:rsid w:val="00142E3C"/>
    <w:rsid w:val="00142FDE"/>
    <w:rsid w:val="00143BCF"/>
    <w:rsid w:val="00144187"/>
    <w:rsid w:val="001446A1"/>
    <w:rsid w:val="0014529F"/>
    <w:rsid w:val="001452B0"/>
    <w:rsid w:val="001453A0"/>
    <w:rsid w:val="001453FF"/>
    <w:rsid w:val="00145F41"/>
    <w:rsid w:val="00146063"/>
    <w:rsid w:val="00146851"/>
    <w:rsid w:val="00146BE5"/>
    <w:rsid w:val="00146C2A"/>
    <w:rsid w:val="00146FF3"/>
    <w:rsid w:val="001472B3"/>
    <w:rsid w:val="00147370"/>
    <w:rsid w:val="00147487"/>
    <w:rsid w:val="001476A5"/>
    <w:rsid w:val="00147791"/>
    <w:rsid w:val="001477A0"/>
    <w:rsid w:val="00147A8C"/>
    <w:rsid w:val="00150422"/>
    <w:rsid w:val="0015045A"/>
    <w:rsid w:val="001509B2"/>
    <w:rsid w:val="00151ACE"/>
    <w:rsid w:val="00152305"/>
    <w:rsid w:val="0015276F"/>
    <w:rsid w:val="0015279A"/>
    <w:rsid w:val="00152A18"/>
    <w:rsid w:val="00152A1C"/>
    <w:rsid w:val="00152AC3"/>
    <w:rsid w:val="0015314D"/>
    <w:rsid w:val="00153505"/>
    <w:rsid w:val="00153668"/>
    <w:rsid w:val="00153744"/>
    <w:rsid w:val="00154473"/>
    <w:rsid w:val="001546BE"/>
    <w:rsid w:val="001549BF"/>
    <w:rsid w:val="001549E2"/>
    <w:rsid w:val="00154A19"/>
    <w:rsid w:val="00154C99"/>
    <w:rsid w:val="00154D39"/>
    <w:rsid w:val="0015522E"/>
    <w:rsid w:val="001557B8"/>
    <w:rsid w:val="001559F5"/>
    <w:rsid w:val="001560B4"/>
    <w:rsid w:val="001560D4"/>
    <w:rsid w:val="0015618A"/>
    <w:rsid w:val="00156324"/>
    <w:rsid w:val="001564BF"/>
    <w:rsid w:val="001567CF"/>
    <w:rsid w:val="00156C75"/>
    <w:rsid w:val="00157524"/>
    <w:rsid w:val="0015768F"/>
    <w:rsid w:val="00157CE3"/>
    <w:rsid w:val="001600B7"/>
    <w:rsid w:val="00160409"/>
    <w:rsid w:val="001605E7"/>
    <w:rsid w:val="00160B8F"/>
    <w:rsid w:val="00161AC6"/>
    <w:rsid w:val="00161B76"/>
    <w:rsid w:val="00162610"/>
    <w:rsid w:val="001629A8"/>
    <w:rsid w:val="00163B64"/>
    <w:rsid w:val="00164123"/>
    <w:rsid w:val="0016522F"/>
    <w:rsid w:val="001653BD"/>
    <w:rsid w:val="001654EB"/>
    <w:rsid w:val="001654F7"/>
    <w:rsid w:val="0016569F"/>
    <w:rsid w:val="00166148"/>
    <w:rsid w:val="00166186"/>
    <w:rsid w:val="00166EDB"/>
    <w:rsid w:val="00167123"/>
    <w:rsid w:val="001672F1"/>
    <w:rsid w:val="00167407"/>
    <w:rsid w:val="001676D4"/>
    <w:rsid w:val="00167826"/>
    <w:rsid w:val="00167BD5"/>
    <w:rsid w:val="00167F69"/>
    <w:rsid w:val="00170002"/>
    <w:rsid w:val="001701AB"/>
    <w:rsid w:val="00170267"/>
    <w:rsid w:val="001704F7"/>
    <w:rsid w:val="001705A9"/>
    <w:rsid w:val="001708FA"/>
    <w:rsid w:val="001712A9"/>
    <w:rsid w:val="00171A13"/>
    <w:rsid w:val="00171BB9"/>
    <w:rsid w:val="00171DDA"/>
    <w:rsid w:val="00172694"/>
    <w:rsid w:val="00172750"/>
    <w:rsid w:val="001730B2"/>
    <w:rsid w:val="00173B76"/>
    <w:rsid w:val="00173DB6"/>
    <w:rsid w:val="00174382"/>
    <w:rsid w:val="001743B7"/>
    <w:rsid w:val="00174441"/>
    <w:rsid w:val="001744F2"/>
    <w:rsid w:val="00174D85"/>
    <w:rsid w:val="00175529"/>
    <w:rsid w:val="001757F5"/>
    <w:rsid w:val="00175E58"/>
    <w:rsid w:val="00176431"/>
    <w:rsid w:val="001764FD"/>
    <w:rsid w:val="00176CA0"/>
    <w:rsid w:val="00176E65"/>
    <w:rsid w:val="0017736B"/>
    <w:rsid w:val="0017770C"/>
    <w:rsid w:val="00177D35"/>
    <w:rsid w:val="00177D62"/>
    <w:rsid w:val="001802AB"/>
    <w:rsid w:val="001805A6"/>
    <w:rsid w:val="00180AF5"/>
    <w:rsid w:val="00180E95"/>
    <w:rsid w:val="001814C3"/>
    <w:rsid w:val="001819E9"/>
    <w:rsid w:val="00181EA7"/>
    <w:rsid w:val="00181FA8"/>
    <w:rsid w:val="001821A6"/>
    <w:rsid w:val="0018281F"/>
    <w:rsid w:val="0018359E"/>
    <w:rsid w:val="001838C8"/>
    <w:rsid w:val="00183DF4"/>
    <w:rsid w:val="001845E0"/>
    <w:rsid w:val="00184B82"/>
    <w:rsid w:val="00185034"/>
    <w:rsid w:val="001850F5"/>
    <w:rsid w:val="00185165"/>
    <w:rsid w:val="0018528D"/>
    <w:rsid w:val="00185568"/>
    <w:rsid w:val="0018571C"/>
    <w:rsid w:val="001858F4"/>
    <w:rsid w:val="00185CBB"/>
    <w:rsid w:val="00185EA0"/>
    <w:rsid w:val="001860D5"/>
    <w:rsid w:val="00186330"/>
    <w:rsid w:val="001874F0"/>
    <w:rsid w:val="0018762C"/>
    <w:rsid w:val="00187B0B"/>
    <w:rsid w:val="00187C96"/>
    <w:rsid w:val="001905A2"/>
    <w:rsid w:val="00190757"/>
    <w:rsid w:val="001907DB"/>
    <w:rsid w:val="0019084B"/>
    <w:rsid w:val="00191067"/>
    <w:rsid w:val="00191081"/>
    <w:rsid w:val="001912A1"/>
    <w:rsid w:val="001913CA"/>
    <w:rsid w:val="00191587"/>
    <w:rsid w:val="001917EE"/>
    <w:rsid w:val="001920E9"/>
    <w:rsid w:val="001929B0"/>
    <w:rsid w:val="00193143"/>
    <w:rsid w:val="0019320F"/>
    <w:rsid w:val="00193443"/>
    <w:rsid w:val="001939F9"/>
    <w:rsid w:val="00194112"/>
    <w:rsid w:val="00194454"/>
    <w:rsid w:val="001949D1"/>
    <w:rsid w:val="00194B17"/>
    <w:rsid w:val="00195033"/>
    <w:rsid w:val="00195BDF"/>
    <w:rsid w:val="00195D80"/>
    <w:rsid w:val="00195E1A"/>
    <w:rsid w:val="0019662E"/>
    <w:rsid w:val="00196BDD"/>
    <w:rsid w:val="00196E59"/>
    <w:rsid w:val="001975EC"/>
    <w:rsid w:val="00197607"/>
    <w:rsid w:val="00197F67"/>
    <w:rsid w:val="001A0762"/>
    <w:rsid w:val="001A0D5A"/>
    <w:rsid w:val="001A0F3B"/>
    <w:rsid w:val="001A1C9A"/>
    <w:rsid w:val="001A209A"/>
    <w:rsid w:val="001A2398"/>
    <w:rsid w:val="001A2441"/>
    <w:rsid w:val="001A26B8"/>
    <w:rsid w:val="001A2C10"/>
    <w:rsid w:val="001A2E11"/>
    <w:rsid w:val="001A2E39"/>
    <w:rsid w:val="001A2EC2"/>
    <w:rsid w:val="001A37F3"/>
    <w:rsid w:val="001A39E4"/>
    <w:rsid w:val="001A3C20"/>
    <w:rsid w:val="001A3E76"/>
    <w:rsid w:val="001A4551"/>
    <w:rsid w:val="001A4B0D"/>
    <w:rsid w:val="001A4B42"/>
    <w:rsid w:val="001A5286"/>
    <w:rsid w:val="001A5468"/>
    <w:rsid w:val="001A61F0"/>
    <w:rsid w:val="001A6288"/>
    <w:rsid w:val="001A6412"/>
    <w:rsid w:val="001A65C7"/>
    <w:rsid w:val="001A6667"/>
    <w:rsid w:val="001A685F"/>
    <w:rsid w:val="001A6948"/>
    <w:rsid w:val="001A69C8"/>
    <w:rsid w:val="001A6A24"/>
    <w:rsid w:val="001A6FBD"/>
    <w:rsid w:val="001A7CD8"/>
    <w:rsid w:val="001B0246"/>
    <w:rsid w:val="001B04F5"/>
    <w:rsid w:val="001B06F3"/>
    <w:rsid w:val="001B0872"/>
    <w:rsid w:val="001B0931"/>
    <w:rsid w:val="001B0FFF"/>
    <w:rsid w:val="001B111C"/>
    <w:rsid w:val="001B13AB"/>
    <w:rsid w:val="001B1488"/>
    <w:rsid w:val="001B16CF"/>
    <w:rsid w:val="001B1763"/>
    <w:rsid w:val="001B2B87"/>
    <w:rsid w:val="001B2BBA"/>
    <w:rsid w:val="001B2CAF"/>
    <w:rsid w:val="001B347A"/>
    <w:rsid w:val="001B3949"/>
    <w:rsid w:val="001B3B98"/>
    <w:rsid w:val="001B3BB3"/>
    <w:rsid w:val="001B4190"/>
    <w:rsid w:val="001B476D"/>
    <w:rsid w:val="001B4B65"/>
    <w:rsid w:val="001B4FC0"/>
    <w:rsid w:val="001B520B"/>
    <w:rsid w:val="001B5618"/>
    <w:rsid w:val="001B62C7"/>
    <w:rsid w:val="001B6309"/>
    <w:rsid w:val="001B6424"/>
    <w:rsid w:val="001B64D5"/>
    <w:rsid w:val="001B6A99"/>
    <w:rsid w:val="001B6FBF"/>
    <w:rsid w:val="001B733D"/>
    <w:rsid w:val="001B7349"/>
    <w:rsid w:val="001B7B17"/>
    <w:rsid w:val="001B7C6E"/>
    <w:rsid w:val="001C13EB"/>
    <w:rsid w:val="001C176D"/>
    <w:rsid w:val="001C1B85"/>
    <w:rsid w:val="001C1EE5"/>
    <w:rsid w:val="001C20A1"/>
    <w:rsid w:val="001C29D7"/>
    <w:rsid w:val="001C2E04"/>
    <w:rsid w:val="001C3084"/>
    <w:rsid w:val="001C30FC"/>
    <w:rsid w:val="001C311E"/>
    <w:rsid w:val="001C33F6"/>
    <w:rsid w:val="001C34BB"/>
    <w:rsid w:val="001C35E0"/>
    <w:rsid w:val="001C3D50"/>
    <w:rsid w:val="001C3E26"/>
    <w:rsid w:val="001C4356"/>
    <w:rsid w:val="001C49E0"/>
    <w:rsid w:val="001C4E24"/>
    <w:rsid w:val="001C4EDE"/>
    <w:rsid w:val="001C5282"/>
    <w:rsid w:val="001C63B0"/>
    <w:rsid w:val="001C6535"/>
    <w:rsid w:val="001C7CE2"/>
    <w:rsid w:val="001C7E68"/>
    <w:rsid w:val="001D06B4"/>
    <w:rsid w:val="001D0882"/>
    <w:rsid w:val="001D0AED"/>
    <w:rsid w:val="001D0C98"/>
    <w:rsid w:val="001D1509"/>
    <w:rsid w:val="001D1890"/>
    <w:rsid w:val="001D2112"/>
    <w:rsid w:val="001D2439"/>
    <w:rsid w:val="001D2FFC"/>
    <w:rsid w:val="001D34B1"/>
    <w:rsid w:val="001D3B98"/>
    <w:rsid w:val="001D3C8E"/>
    <w:rsid w:val="001D3D0A"/>
    <w:rsid w:val="001D4FA4"/>
    <w:rsid w:val="001D4FCC"/>
    <w:rsid w:val="001D50A8"/>
    <w:rsid w:val="001D5665"/>
    <w:rsid w:val="001D5848"/>
    <w:rsid w:val="001D5EFB"/>
    <w:rsid w:val="001D612B"/>
    <w:rsid w:val="001D676F"/>
    <w:rsid w:val="001D6809"/>
    <w:rsid w:val="001D6AE1"/>
    <w:rsid w:val="001D6CAC"/>
    <w:rsid w:val="001D717D"/>
    <w:rsid w:val="001D72E1"/>
    <w:rsid w:val="001D7D07"/>
    <w:rsid w:val="001E05D5"/>
    <w:rsid w:val="001E06A9"/>
    <w:rsid w:val="001E1741"/>
    <w:rsid w:val="001E18D4"/>
    <w:rsid w:val="001E1977"/>
    <w:rsid w:val="001E260A"/>
    <w:rsid w:val="001E27A8"/>
    <w:rsid w:val="001E285A"/>
    <w:rsid w:val="001E2C31"/>
    <w:rsid w:val="001E2E5B"/>
    <w:rsid w:val="001E30CA"/>
    <w:rsid w:val="001E3134"/>
    <w:rsid w:val="001E3273"/>
    <w:rsid w:val="001E34A6"/>
    <w:rsid w:val="001E3500"/>
    <w:rsid w:val="001E369D"/>
    <w:rsid w:val="001E36F2"/>
    <w:rsid w:val="001E3854"/>
    <w:rsid w:val="001E389F"/>
    <w:rsid w:val="001E3C6F"/>
    <w:rsid w:val="001E5301"/>
    <w:rsid w:val="001E533A"/>
    <w:rsid w:val="001E577F"/>
    <w:rsid w:val="001E5FC5"/>
    <w:rsid w:val="001E7995"/>
    <w:rsid w:val="001E7C33"/>
    <w:rsid w:val="001F042F"/>
    <w:rsid w:val="001F0725"/>
    <w:rsid w:val="001F0A93"/>
    <w:rsid w:val="001F0C9B"/>
    <w:rsid w:val="001F0FAF"/>
    <w:rsid w:val="001F136A"/>
    <w:rsid w:val="001F1420"/>
    <w:rsid w:val="001F149E"/>
    <w:rsid w:val="001F1E77"/>
    <w:rsid w:val="001F2505"/>
    <w:rsid w:val="001F257D"/>
    <w:rsid w:val="001F25A5"/>
    <w:rsid w:val="001F2769"/>
    <w:rsid w:val="001F28E3"/>
    <w:rsid w:val="001F2995"/>
    <w:rsid w:val="001F38AD"/>
    <w:rsid w:val="001F3E8D"/>
    <w:rsid w:val="001F3F82"/>
    <w:rsid w:val="001F429C"/>
    <w:rsid w:val="001F43EC"/>
    <w:rsid w:val="001F4612"/>
    <w:rsid w:val="001F4657"/>
    <w:rsid w:val="001F496C"/>
    <w:rsid w:val="001F4DD8"/>
    <w:rsid w:val="001F4FB9"/>
    <w:rsid w:val="001F52FD"/>
    <w:rsid w:val="001F588B"/>
    <w:rsid w:val="001F607D"/>
    <w:rsid w:val="001F61A7"/>
    <w:rsid w:val="001F68EF"/>
    <w:rsid w:val="001F71B6"/>
    <w:rsid w:val="001F7376"/>
    <w:rsid w:val="001F748D"/>
    <w:rsid w:val="001F7A0A"/>
    <w:rsid w:val="001F7A9C"/>
    <w:rsid w:val="001F7B93"/>
    <w:rsid w:val="001F7D9A"/>
    <w:rsid w:val="0020040C"/>
    <w:rsid w:val="0020049A"/>
    <w:rsid w:val="00200A89"/>
    <w:rsid w:val="00200D44"/>
    <w:rsid w:val="002010A2"/>
    <w:rsid w:val="002010E1"/>
    <w:rsid w:val="00201139"/>
    <w:rsid w:val="00201411"/>
    <w:rsid w:val="00201D3F"/>
    <w:rsid w:val="00201FD7"/>
    <w:rsid w:val="002020A3"/>
    <w:rsid w:val="002025FB"/>
    <w:rsid w:val="00202692"/>
    <w:rsid w:val="002029D4"/>
    <w:rsid w:val="00202CEC"/>
    <w:rsid w:val="00202F9B"/>
    <w:rsid w:val="00203021"/>
    <w:rsid w:val="0020309F"/>
    <w:rsid w:val="0020363F"/>
    <w:rsid w:val="0020370A"/>
    <w:rsid w:val="002039A0"/>
    <w:rsid w:val="00203CA6"/>
    <w:rsid w:val="002049F6"/>
    <w:rsid w:val="00204DB6"/>
    <w:rsid w:val="00204F2C"/>
    <w:rsid w:val="00204F85"/>
    <w:rsid w:val="0020527E"/>
    <w:rsid w:val="002052D6"/>
    <w:rsid w:val="002057A3"/>
    <w:rsid w:val="002065C3"/>
    <w:rsid w:val="0020702F"/>
    <w:rsid w:val="00207092"/>
    <w:rsid w:val="002072A8"/>
    <w:rsid w:val="002072AD"/>
    <w:rsid w:val="00207B1C"/>
    <w:rsid w:val="00207C85"/>
    <w:rsid w:val="00207DF2"/>
    <w:rsid w:val="00210968"/>
    <w:rsid w:val="002109D4"/>
    <w:rsid w:val="0021129B"/>
    <w:rsid w:val="00211E68"/>
    <w:rsid w:val="00212049"/>
    <w:rsid w:val="002121BE"/>
    <w:rsid w:val="0021222F"/>
    <w:rsid w:val="002128D0"/>
    <w:rsid w:val="00213587"/>
    <w:rsid w:val="002137B7"/>
    <w:rsid w:val="0021404F"/>
    <w:rsid w:val="00214197"/>
    <w:rsid w:val="00214A0E"/>
    <w:rsid w:val="00215003"/>
    <w:rsid w:val="0021508E"/>
    <w:rsid w:val="00215306"/>
    <w:rsid w:val="0021576E"/>
    <w:rsid w:val="00215F0B"/>
    <w:rsid w:val="00216170"/>
    <w:rsid w:val="002167CD"/>
    <w:rsid w:val="00216ACE"/>
    <w:rsid w:val="00216BBE"/>
    <w:rsid w:val="00217244"/>
    <w:rsid w:val="002173F7"/>
    <w:rsid w:val="002175EA"/>
    <w:rsid w:val="00217651"/>
    <w:rsid w:val="0022027F"/>
    <w:rsid w:val="0022042F"/>
    <w:rsid w:val="0022051E"/>
    <w:rsid w:val="00220BEE"/>
    <w:rsid w:val="00220EB2"/>
    <w:rsid w:val="00221533"/>
    <w:rsid w:val="00221961"/>
    <w:rsid w:val="00221B71"/>
    <w:rsid w:val="00222240"/>
    <w:rsid w:val="00222535"/>
    <w:rsid w:val="00222DAC"/>
    <w:rsid w:val="00223710"/>
    <w:rsid w:val="00223798"/>
    <w:rsid w:val="002239B6"/>
    <w:rsid w:val="0022456C"/>
    <w:rsid w:val="002252DD"/>
    <w:rsid w:val="002254D8"/>
    <w:rsid w:val="0022558D"/>
    <w:rsid w:val="00225B6C"/>
    <w:rsid w:val="00225BD0"/>
    <w:rsid w:val="00225D49"/>
    <w:rsid w:val="002265E9"/>
    <w:rsid w:val="00226644"/>
    <w:rsid w:val="00226B38"/>
    <w:rsid w:val="00226C97"/>
    <w:rsid w:val="00226F66"/>
    <w:rsid w:val="00227817"/>
    <w:rsid w:val="00227ACF"/>
    <w:rsid w:val="00227BD2"/>
    <w:rsid w:val="00227BD9"/>
    <w:rsid w:val="00227C21"/>
    <w:rsid w:val="00227C5D"/>
    <w:rsid w:val="002308AE"/>
    <w:rsid w:val="00230EA3"/>
    <w:rsid w:val="00230F7D"/>
    <w:rsid w:val="00230FA8"/>
    <w:rsid w:val="00231544"/>
    <w:rsid w:val="00231D44"/>
    <w:rsid w:val="002326A7"/>
    <w:rsid w:val="002326EF"/>
    <w:rsid w:val="00232715"/>
    <w:rsid w:val="00232ED4"/>
    <w:rsid w:val="00233292"/>
    <w:rsid w:val="0023352F"/>
    <w:rsid w:val="00233E78"/>
    <w:rsid w:val="002344F7"/>
    <w:rsid w:val="00234818"/>
    <w:rsid w:val="00235005"/>
    <w:rsid w:val="002350DC"/>
    <w:rsid w:val="002351AA"/>
    <w:rsid w:val="002352D4"/>
    <w:rsid w:val="00235A0C"/>
    <w:rsid w:val="00235D99"/>
    <w:rsid w:val="00236132"/>
    <w:rsid w:val="00236293"/>
    <w:rsid w:val="002365F4"/>
    <w:rsid w:val="002366C2"/>
    <w:rsid w:val="00236BC5"/>
    <w:rsid w:val="00236CAD"/>
    <w:rsid w:val="002370AA"/>
    <w:rsid w:val="002371BB"/>
    <w:rsid w:val="00237488"/>
    <w:rsid w:val="002376D0"/>
    <w:rsid w:val="00237A97"/>
    <w:rsid w:val="00237B79"/>
    <w:rsid w:val="002400DF"/>
    <w:rsid w:val="00240673"/>
    <w:rsid w:val="00240703"/>
    <w:rsid w:val="0024081E"/>
    <w:rsid w:val="00240DD6"/>
    <w:rsid w:val="0024122A"/>
    <w:rsid w:val="0024122C"/>
    <w:rsid w:val="002417C7"/>
    <w:rsid w:val="002417DC"/>
    <w:rsid w:val="00241A0E"/>
    <w:rsid w:val="00241D47"/>
    <w:rsid w:val="00242161"/>
    <w:rsid w:val="00242984"/>
    <w:rsid w:val="00242B7E"/>
    <w:rsid w:val="00242B8C"/>
    <w:rsid w:val="00243662"/>
    <w:rsid w:val="00243797"/>
    <w:rsid w:val="002440D2"/>
    <w:rsid w:val="0024416C"/>
    <w:rsid w:val="00244CE7"/>
    <w:rsid w:val="002450B7"/>
    <w:rsid w:val="00245237"/>
    <w:rsid w:val="00245322"/>
    <w:rsid w:val="0024590C"/>
    <w:rsid w:val="002459D0"/>
    <w:rsid w:val="00245A65"/>
    <w:rsid w:val="002461F6"/>
    <w:rsid w:val="002466C5"/>
    <w:rsid w:val="00246A16"/>
    <w:rsid w:val="00246C4E"/>
    <w:rsid w:val="00246D5E"/>
    <w:rsid w:val="00246FC6"/>
    <w:rsid w:val="0024732A"/>
    <w:rsid w:val="00247385"/>
    <w:rsid w:val="00247461"/>
    <w:rsid w:val="0024752C"/>
    <w:rsid w:val="00250331"/>
    <w:rsid w:val="00250399"/>
    <w:rsid w:val="0025079F"/>
    <w:rsid w:val="0025087E"/>
    <w:rsid w:val="002508FA"/>
    <w:rsid w:val="002513BA"/>
    <w:rsid w:val="00251E41"/>
    <w:rsid w:val="0025200C"/>
    <w:rsid w:val="002524F0"/>
    <w:rsid w:val="00252B37"/>
    <w:rsid w:val="00252EFE"/>
    <w:rsid w:val="00252F09"/>
    <w:rsid w:val="002532C1"/>
    <w:rsid w:val="0025346C"/>
    <w:rsid w:val="00253A68"/>
    <w:rsid w:val="00253CBF"/>
    <w:rsid w:val="002540E9"/>
    <w:rsid w:val="00254133"/>
    <w:rsid w:val="0025465C"/>
    <w:rsid w:val="0025479A"/>
    <w:rsid w:val="0025498A"/>
    <w:rsid w:val="002549CA"/>
    <w:rsid w:val="00254A17"/>
    <w:rsid w:val="002552F1"/>
    <w:rsid w:val="00255B48"/>
    <w:rsid w:val="0025626B"/>
    <w:rsid w:val="002562B9"/>
    <w:rsid w:val="0025633B"/>
    <w:rsid w:val="00256867"/>
    <w:rsid w:val="0025689C"/>
    <w:rsid w:val="00256AD3"/>
    <w:rsid w:val="00256C57"/>
    <w:rsid w:val="00256C5E"/>
    <w:rsid w:val="00256DE4"/>
    <w:rsid w:val="00257689"/>
    <w:rsid w:val="00257EB3"/>
    <w:rsid w:val="002603DB"/>
    <w:rsid w:val="0026085E"/>
    <w:rsid w:val="00260D93"/>
    <w:rsid w:val="00260DE2"/>
    <w:rsid w:val="00260E8C"/>
    <w:rsid w:val="00261514"/>
    <w:rsid w:val="0026174D"/>
    <w:rsid w:val="00261B00"/>
    <w:rsid w:val="00262432"/>
    <w:rsid w:val="0026258E"/>
    <w:rsid w:val="002625AF"/>
    <w:rsid w:val="0026283D"/>
    <w:rsid w:val="00262CC2"/>
    <w:rsid w:val="002633D5"/>
    <w:rsid w:val="002633E2"/>
    <w:rsid w:val="00263461"/>
    <w:rsid w:val="002648C5"/>
    <w:rsid w:val="0026587F"/>
    <w:rsid w:val="00265955"/>
    <w:rsid w:val="00266215"/>
    <w:rsid w:val="002663D5"/>
    <w:rsid w:val="002667AC"/>
    <w:rsid w:val="0026684C"/>
    <w:rsid w:val="00266C8A"/>
    <w:rsid w:val="0026712B"/>
    <w:rsid w:val="00267BB8"/>
    <w:rsid w:val="00267DB1"/>
    <w:rsid w:val="002700FA"/>
    <w:rsid w:val="00270280"/>
    <w:rsid w:val="002704A5"/>
    <w:rsid w:val="002704A6"/>
    <w:rsid w:val="00270696"/>
    <w:rsid w:val="002707BE"/>
    <w:rsid w:val="00270DE2"/>
    <w:rsid w:val="00270F68"/>
    <w:rsid w:val="00271B55"/>
    <w:rsid w:val="0027207E"/>
    <w:rsid w:val="00272167"/>
    <w:rsid w:val="00272C33"/>
    <w:rsid w:val="00272C93"/>
    <w:rsid w:val="00273666"/>
    <w:rsid w:val="00273889"/>
    <w:rsid w:val="00274132"/>
    <w:rsid w:val="002744F6"/>
    <w:rsid w:val="0027487E"/>
    <w:rsid w:val="00274ED8"/>
    <w:rsid w:val="002755A8"/>
    <w:rsid w:val="0027600C"/>
    <w:rsid w:val="00276A36"/>
    <w:rsid w:val="00277173"/>
    <w:rsid w:val="0027726F"/>
    <w:rsid w:val="00277507"/>
    <w:rsid w:val="00277521"/>
    <w:rsid w:val="0027756F"/>
    <w:rsid w:val="00277BFE"/>
    <w:rsid w:val="00280075"/>
    <w:rsid w:val="002801B5"/>
    <w:rsid w:val="002805D1"/>
    <w:rsid w:val="00280CA1"/>
    <w:rsid w:val="00280D6A"/>
    <w:rsid w:val="00281202"/>
    <w:rsid w:val="00281632"/>
    <w:rsid w:val="00281692"/>
    <w:rsid w:val="00281830"/>
    <w:rsid w:val="00282034"/>
    <w:rsid w:val="0028256B"/>
    <w:rsid w:val="00282E98"/>
    <w:rsid w:val="00282FA7"/>
    <w:rsid w:val="002833FD"/>
    <w:rsid w:val="00283540"/>
    <w:rsid w:val="00283662"/>
    <w:rsid w:val="00283755"/>
    <w:rsid w:val="00283B85"/>
    <w:rsid w:val="00283BA2"/>
    <w:rsid w:val="00283E74"/>
    <w:rsid w:val="002844BF"/>
    <w:rsid w:val="0028497F"/>
    <w:rsid w:val="002854CD"/>
    <w:rsid w:val="00285EB0"/>
    <w:rsid w:val="002862C5"/>
    <w:rsid w:val="00286399"/>
    <w:rsid w:val="00286668"/>
    <w:rsid w:val="00286933"/>
    <w:rsid w:val="002869EC"/>
    <w:rsid w:val="00286EE8"/>
    <w:rsid w:val="00286F8D"/>
    <w:rsid w:val="00287397"/>
    <w:rsid w:val="002873C0"/>
    <w:rsid w:val="00287C8B"/>
    <w:rsid w:val="002901D8"/>
    <w:rsid w:val="00290307"/>
    <w:rsid w:val="002904A4"/>
    <w:rsid w:val="002905EF"/>
    <w:rsid w:val="00290DB4"/>
    <w:rsid w:val="00291484"/>
    <w:rsid w:val="002915E5"/>
    <w:rsid w:val="00291A8B"/>
    <w:rsid w:val="00291B94"/>
    <w:rsid w:val="00291BEA"/>
    <w:rsid w:val="00292384"/>
    <w:rsid w:val="00292841"/>
    <w:rsid w:val="00292CD5"/>
    <w:rsid w:val="00292F88"/>
    <w:rsid w:val="002930C7"/>
    <w:rsid w:val="0029361A"/>
    <w:rsid w:val="00293C50"/>
    <w:rsid w:val="00293E1A"/>
    <w:rsid w:val="00293F79"/>
    <w:rsid w:val="00293FA0"/>
    <w:rsid w:val="00294636"/>
    <w:rsid w:val="00294C37"/>
    <w:rsid w:val="00294CC5"/>
    <w:rsid w:val="00294FF6"/>
    <w:rsid w:val="00295589"/>
    <w:rsid w:val="002958E2"/>
    <w:rsid w:val="00295B45"/>
    <w:rsid w:val="00295DF0"/>
    <w:rsid w:val="00295E24"/>
    <w:rsid w:val="00295FF5"/>
    <w:rsid w:val="00296DAC"/>
    <w:rsid w:val="00296DC8"/>
    <w:rsid w:val="00296F51"/>
    <w:rsid w:val="002972A3"/>
    <w:rsid w:val="0029738A"/>
    <w:rsid w:val="002978CC"/>
    <w:rsid w:val="00297EF9"/>
    <w:rsid w:val="002A014A"/>
    <w:rsid w:val="002A01BB"/>
    <w:rsid w:val="002A0785"/>
    <w:rsid w:val="002A0954"/>
    <w:rsid w:val="002A09A2"/>
    <w:rsid w:val="002A09D3"/>
    <w:rsid w:val="002A0ABB"/>
    <w:rsid w:val="002A0B2F"/>
    <w:rsid w:val="002A0CD6"/>
    <w:rsid w:val="002A1800"/>
    <w:rsid w:val="002A1B06"/>
    <w:rsid w:val="002A1B6A"/>
    <w:rsid w:val="002A1C1A"/>
    <w:rsid w:val="002A214A"/>
    <w:rsid w:val="002A21D8"/>
    <w:rsid w:val="002A22B5"/>
    <w:rsid w:val="002A3054"/>
    <w:rsid w:val="002A3386"/>
    <w:rsid w:val="002A33C9"/>
    <w:rsid w:val="002A3783"/>
    <w:rsid w:val="002A383D"/>
    <w:rsid w:val="002A3C8D"/>
    <w:rsid w:val="002A4890"/>
    <w:rsid w:val="002A4F93"/>
    <w:rsid w:val="002A5314"/>
    <w:rsid w:val="002A5A03"/>
    <w:rsid w:val="002A5CC3"/>
    <w:rsid w:val="002A64A5"/>
    <w:rsid w:val="002A6785"/>
    <w:rsid w:val="002A6C1A"/>
    <w:rsid w:val="002A6F63"/>
    <w:rsid w:val="002A7432"/>
    <w:rsid w:val="002A78C3"/>
    <w:rsid w:val="002A7954"/>
    <w:rsid w:val="002A7E42"/>
    <w:rsid w:val="002B08F0"/>
    <w:rsid w:val="002B0A81"/>
    <w:rsid w:val="002B0ABB"/>
    <w:rsid w:val="002B0F93"/>
    <w:rsid w:val="002B108B"/>
    <w:rsid w:val="002B152B"/>
    <w:rsid w:val="002B165D"/>
    <w:rsid w:val="002B1BA7"/>
    <w:rsid w:val="002B22CF"/>
    <w:rsid w:val="002B23F0"/>
    <w:rsid w:val="002B2554"/>
    <w:rsid w:val="002B25CF"/>
    <w:rsid w:val="002B279B"/>
    <w:rsid w:val="002B29AA"/>
    <w:rsid w:val="002B2B8D"/>
    <w:rsid w:val="002B2BB4"/>
    <w:rsid w:val="002B33CC"/>
    <w:rsid w:val="002B3490"/>
    <w:rsid w:val="002B34BF"/>
    <w:rsid w:val="002B3B5E"/>
    <w:rsid w:val="002B4284"/>
    <w:rsid w:val="002B4397"/>
    <w:rsid w:val="002B44C3"/>
    <w:rsid w:val="002B4AC0"/>
    <w:rsid w:val="002B4FE1"/>
    <w:rsid w:val="002B53C5"/>
    <w:rsid w:val="002B5525"/>
    <w:rsid w:val="002B555C"/>
    <w:rsid w:val="002B598E"/>
    <w:rsid w:val="002B600D"/>
    <w:rsid w:val="002B61E9"/>
    <w:rsid w:val="002B65C0"/>
    <w:rsid w:val="002B6BCB"/>
    <w:rsid w:val="002B6CD7"/>
    <w:rsid w:val="002B76EF"/>
    <w:rsid w:val="002B7F62"/>
    <w:rsid w:val="002C0356"/>
    <w:rsid w:val="002C0460"/>
    <w:rsid w:val="002C0671"/>
    <w:rsid w:val="002C124D"/>
    <w:rsid w:val="002C2218"/>
    <w:rsid w:val="002C27AD"/>
    <w:rsid w:val="002C283D"/>
    <w:rsid w:val="002C30F9"/>
    <w:rsid w:val="002C31B9"/>
    <w:rsid w:val="002C327A"/>
    <w:rsid w:val="002C3EB3"/>
    <w:rsid w:val="002C48A3"/>
    <w:rsid w:val="002C5219"/>
    <w:rsid w:val="002C5636"/>
    <w:rsid w:val="002C57E1"/>
    <w:rsid w:val="002C5951"/>
    <w:rsid w:val="002C5B94"/>
    <w:rsid w:val="002C5ECE"/>
    <w:rsid w:val="002C61A5"/>
    <w:rsid w:val="002C6C0F"/>
    <w:rsid w:val="002C70CA"/>
    <w:rsid w:val="002C766F"/>
    <w:rsid w:val="002D0602"/>
    <w:rsid w:val="002D0E7E"/>
    <w:rsid w:val="002D13A8"/>
    <w:rsid w:val="002D196E"/>
    <w:rsid w:val="002D1C7F"/>
    <w:rsid w:val="002D1DDE"/>
    <w:rsid w:val="002D1F97"/>
    <w:rsid w:val="002D2891"/>
    <w:rsid w:val="002D2FC7"/>
    <w:rsid w:val="002D345C"/>
    <w:rsid w:val="002D3598"/>
    <w:rsid w:val="002D38B4"/>
    <w:rsid w:val="002D3A43"/>
    <w:rsid w:val="002D4111"/>
    <w:rsid w:val="002D42F7"/>
    <w:rsid w:val="002D43CB"/>
    <w:rsid w:val="002D4432"/>
    <w:rsid w:val="002D4468"/>
    <w:rsid w:val="002D49BA"/>
    <w:rsid w:val="002D4CF2"/>
    <w:rsid w:val="002D4EA3"/>
    <w:rsid w:val="002D5154"/>
    <w:rsid w:val="002D5351"/>
    <w:rsid w:val="002D5BBB"/>
    <w:rsid w:val="002D5FB0"/>
    <w:rsid w:val="002D6147"/>
    <w:rsid w:val="002D62E4"/>
    <w:rsid w:val="002D7442"/>
    <w:rsid w:val="002D768B"/>
    <w:rsid w:val="002D7E63"/>
    <w:rsid w:val="002E06B8"/>
    <w:rsid w:val="002E079E"/>
    <w:rsid w:val="002E0CA5"/>
    <w:rsid w:val="002E0EF7"/>
    <w:rsid w:val="002E116A"/>
    <w:rsid w:val="002E1278"/>
    <w:rsid w:val="002E14BB"/>
    <w:rsid w:val="002E1864"/>
    <w:rsid w:val="002E1F6F"/>
    <w:rsid w:val="002E1F9A"/>
    <w:rsid w:val="002E21E8"/>
    <w:rsid w:val="002E2468"/>
    <w:rsid w:val="002E27AD"/>
    <w:rsid w:val="002E2BC4"/>
    <w:rsid w:val="002E2D45"/>
    <w:rsid w:val="002E361F"/>
    <w:rsid w:val="002E3B62"/>
    <w:rsid w:val="002E3F47"/>
    <w:rsid w:val="002E4246"/>
    <w:rsid w:val="002E44A2"/>
    <w:rsid w:val="002E4673"/>
    <w:rsid w:val="002E489F"/>
    <w:rsid w:val="002E4AAC"/>
    <w:rsid w:val="002E4E22"/>
    <w:rsid w:val="002E5725"/>
    <w:rsid w:val="002E5E07"/>
    <w:rsid w:val="002E70A6"/>
    <w:rsid w:val="002E70FD"/>
    <w:rsid w:val="002E73F6"/>
    <w:rsid w:val="002E776B"/>
    <w:rsid w:val="002E795C"/>
    <w:rsid w:val="002E7B6C"/>
    <w:rsid w:val="002F0373"/>
    <w:rsid w:val="002F0C05"/>
    <w:rsid w:val="002F17D2"/>
    <w:rsid w:val="002F18DD"/>
    <w:rsid w:val="002F1BC8"/>
    <w:rsid w:val="002F2049"/>
    <w:rsid w:val="002F24AB"/>
    <w:rsid w:val="002F2853"/>
    <w:rsid w:val="002F2ACC"/>
    <w:rsid w:val="002F2CF7"/>
    <w:rsid w:val="002F2FE5"/>
    <w:rsid w:val="002F3211"/>
    <w:rsid w:val="002F33E1"/>
    <w:rsid w:val="002F3E53"/>
    <w:rsid w:val="002F40E6"/>
    <w:rsid w:val="002F46D3"/>
    <w:rsid w:val="002F55FD"/>
    <w:rsid w:val="002F5770"/>
    <w:rsid w:val="002F5D72"/>
    <w:rsid w:val="002F633C"/>
    <w:rsid w:val="002F6379"/>
    <w:rsid w:val="002F73C5"/>
    <w:rsid w:val="002F774A"/>
    <w:rsid w:val="002F7AB4"/>
    <w:rsid w:val="0030044A"/>
    <w:rsid w:val="0030071E"/>
    <w:rsid w:val="00300959"/>
    <w:rsid w:val="00300A08"/>
    <w:rsid w:val="00301448"/>
    <w:rsid w:val="00301706"/>
    <w:rsid w:val="00301B4F"/>
    <w:rsid w:val="00302352"/>
    <w:rsid w:val="00302AC1"/>
    <w:rsid w:val="00302D42"/>
    <w:rsid w:val="00302D59"/>
    <w:rsid w:val="00302F6F"/>
    <w:rsid w:val="00303243"/>
    <w:rsid w:val="00303A19"/>
    <w:rsid w:val="00303A92"/>
    <w:rsid w:val="00303E90"/>
    <w:rsid w:val="00304EA5"/>
    <w:rsid w:val="003059AE"/>
    <w:rsid w:val="00305A51"/>
    <w:rsid w:val="003062CF"/>
    <w:rsid w:val="00306401"/>
    <w:rsid w:val="00306981"/>
    <w:rsid w:val="00306A77"/>
    <w:rsid w:val="0030712F"/>
    <w:rsid w:val="0030755B"/>
    <w:rsid w:val="0030762F"/>
    <w:rsid w:val="00307EDB"/>
    <w:rsid w:val="003102D0"/>
    <w:rsid w:val="0031035D"/>
    <w:rsid w:val="003103A7"/>
    <w:rsid w:val="00310B17"/>
    <w:rsid w:val="0031172B"/>
    <w:rsid w:val="00311960"/>
    <w:rsid w:val="00311A03"/>
    <w:rsid w:val="00311D2E"/>
    <w:rsid w:val="00312994"/>
    <w:rsid w:val="00313A77"/>
    <w:rsid w:val="00313CF4"/>
    <w:rsid w:val="00313E50"/>
    <w:rsid w:val="00313F2F"/>
    <w:rsid w:val="00313F43"/>
    <w:rsid w:val="00314054"/>
    <w:rsid w:val="003140EE"/>
    <w:rsid w:val="003144F2"/>
    <w:rsid w:val="0031484E"/>
    <w:rsid w:val="00314C8B"/>
    <w:rsid w:val="00315683"/>
    <w:rsid w:val="00315895"/>
    <w:rsid w:val="00315913"/>
    <w:rsid w:val="00315B26"/>
    <w:rsid w:val="00315DCE"/>
    <w:rsid w:val="00316195"/>
    <w:rsid w:val="003163E1"/>
    <w:rsid w:val="0031659D"/>
    <w:rsid w:val="00317152"/>
    <w:rsid w:val="00317224"/>
    <w:rsid w:val="00317F0D"/>
    <w:rsid w:val="003202E1"/>
    <w:rsid w:val="003205E3"/>
    <w:rsid w:val="00320620"/>
    <w:rsid w:val="0032062A"/>
    <w:rsid w:val="00320903"/>
    <w:rsid w:val="00320AA2"/>
    <w:rsid w:val="00320ABF"/>
    <w:rsid w:val="003212FB"/>
    <w:rsid w:val="00321406"/>
    <w:rsid w:val="003214C3"/>
    <w:rsid w:val="0032176C"/>
    <w:rsid w:val="00321B90"/>
    <w:rsid w:val="00322104"/>
    <w:rsid w:val="003225AB"/>
    <w:rsid w:val="003228F9"/>
    <w:rsid w:val="00323C22"/>
    <w:rsid w:val="00323E6D"/>
    <w:rsid w:val="00324013"/>
    <w:rsid w:val="003249BC"/>
    <w:rsid w:val="00324BE6"/>
    <w:rsid w:val="003250FB"/>
    <w:rsid w:val="00325863"/>
    <w:rsid w:val="0032586E"/>
    <w:rsid w:val="00325955"/>
    <w:rsid w:val="00325B0C"/>
    <w:rsid w:val="00325CF4"/>
    <w:rsid w:val="00325DF4"/>
    <w:rsid w:val="00326529"/>
    <w:rsid w:val="003266F7"/>
    <w:rsid w:val="00326952"/>
    <w:rsid w:val="00327730"/>
    <w:rsid w:val="003277AD"/>
    <w:rsid w:val="0033035C"/>
    <w:rsid w:val="0033060D"/>
    <w:rsid w:val="003317C9"/>
    <w:rsid w:val="00331AA6"/>
    <w:rsid w:val="00331AF2"/>
    <w:rsid w:val="00332B61"/>
    <w:rsid w:val="003332A4"/>
    <w:rsid w:val="00334E02"/>
    <w:rsid w:val="00335509"/>
    <w:rsid w:val="00335964"/>
    <w:rsid w:val="00335A36"/>
    <w:rsid w:val="00335DF6"/>
    <w:rsid w:val="00335FC7"/>
    <w:rsid w:val="00336579"/>
    <w:rsid w:val="00336641"/>
    <w:rsid w:val="00336C54"/>
    <w:rsid w:val="00336F5E"/>
    <w:rsid w:val="00337966"/>
    <w:rsid w:val="00337C91"/>
    <w:rsid w:val="003406AC"/>
    <w:rsid w:val="003409E6"/>
    <w:rsid w:val="00340E57"/>
    <w:rsid w:val="00341228"/>
    <w:rsid w:val="003414F7"/>
    <w:rsid w:val="00341FDD"/>
    <w:rsid w:val="00342053"/>
    <w:rsid w:val="00342638"/>
    <w:rsid w:val="00342969"/>
    <w:rsid w:val="00342BC6"/>
    <w:rsid w:val="00342E93"/>
    <w:rsid w:val="00343511"/>
    <w:rsid w:val="0034401D"/>
    <w:rsid w:val="003446C3"/>
    <w:rsid w:val="00344A99"/>
    <w:rsid w:val="00344C9D"/>
    <w:rsid w:val="003456AF"/>
    <w:rsid w:val="003456D7"/>
    <w:rsid w:val="00345C6E"/>
    <w:rsid w:val="003461E0"/>
    <w:rsid w:val="00346732"/>
    <w:rsid w:val="00346821"/>
    <w:rsid w:val="0034686E"/>
    <w:rsid w:val="0034693B"/>
    <w:rsid w:val="00346A40"/>
    <w:rsid w:val="00346E44"/>
    <w:rsid w:val="00346F56"/>
    <w:rsid w:val="0034701F"/>
    <w:rsid w:val="0034792C"/>
    <w:rsid w:val="00347941"/>
    <w:rsid w:val="00347C0B"/>
    <w:rsid w:val="00347C8F"/>
    <w:rsid w:val="00347D35"/>
    <w:rsid w:val="00347F38"/>
    <w:rsid w:val="00347FD5"/>
    <w:rsid w:val="00350A52"/>
    <w:rsid w:val="00350E4A"/>
    <w:rsid w:val="00351181"/>
    <w:rsid w:val="0035165E"/>
    <w:rsid w:val="00351EC2"/>
    <w:rsid w:val="00352142"/>
    <w:rsid w:val="00352678"/>
    <w:rsid w:val="0035274C"/>
    <w:rsid w:val="0035286C"/>
    <w:rsid w:val="00352E71"/>
    <w:rsid w:val="00353629"/>
    <w:rsid w:val="00353756"/>
    <w:rsid w:val="003537D2"/>
    <w:rsid w:val="00353BA6"/>
    <w:rsid w:val="003543D8"/>
    <w:rsid w:val="0035440D"/>
    <w:rsid w:val="003548DD"/>
    <w:rsid w:val="00354DDA"/>
    <w:rsid w:val="00354FD4"/>
    <w:rsid w:val="0035554C"/>
    <w:rsid w:val="00355C52"/>
    <w:rsid w:val="003561DA"/>
    <w:rsid w:val="003564FD"/>
    <w:rsid w:val="003566EA"/>
    <w:rsid w:val="003567F2"/>
    <w:rsid w:val="00357881"/>
    <w:rsid w:val="0035795F"/>
    <w:rsid w:val="00357BB2"/>
    <w:rsid w:val="00357E3B"/>
    <w:rsid w:val="0036007D"/>
    <w:rsid w:val="00360113"/>
    <w:rsid w:val="00360202"/>
    <w:rsid w:val="00360E0D"/>
    <w:rsid w:val="00360F53"/>
    <w:rsid w:val="0036192E"/>
    <w:rsid w:val="00361CF4"/>
    <w:rsid w:val="0036200F"/>
    <w:rsid w:val="00362416"/>
    <w:rsid w:val="003628A7"/>
    <w:rsid w:val="00363A08"/>
    <w:rsid w:val="00363AB9"/>
    <w:rsid w:val="00363E47"/>
    <w:rsid w:val="003640EB"/>
    <w:rsid w:val="003645C6"/>
    <w:rsid w:val="0036467F"/>
    <w:rsid w:val="003647EA"/>
    <w:rsid w:val="00365E6B"/>
    <w:rsid w:val="00366404"/>
    <w:rsid w:val="00366A62"/>
    <w:rsid w:val="00367471"/>
    <w:rsid w:val="00367848"/>
    <w:rsid w:val="00367DD0"/>
    <w:rsid w:val="003702AC"/>
    <w:rsid w:val="00370536"/>
    <w:rsid w:val="00370F21"/>
    <w:rsid w:val="0037152D"/>
    <w:rsid w:val="003716D7"/>
    <w:rsid w:val="00371746"/>
    <w:rsid w:val="00371912"/>
    <w:rsid w:val="0037197F"/>
    <w:rsid w:val="00371AB8"/>
    <w:rsid w:val="00371D85"/>
    <w:rsid w:val="00371EB0"/>
    <w:rsid w:val="003723D5"/>
    <w:rsid w:val="0037250A"/>
    <w:rsid w:val="00372528"/>
    <w:rsid w:val="003727F6"/>
    <w:rsid w:val="0037288E"/>
    <w:rsid w:val="00372901"/>
    <w:rsid w:val="00372A17"/>
    <w:rsid w:val="00372BD4"/>
    <w:rsid w:val="0037358D"/>
    <w:rsid w:val="0037384D"/>
    <w:rsid w:val="00374248"/>
    <w:rsid w:val="0037458F"/>
    <w:rsid w:val="0037484F"/>
    <w:rsid w:val="00374AF3"/>
    <w:rsid w:val="00374C29"/>
    <w:rsid w:val="00375142"/>
    <w:rsid w:val="0037534B"/>
    <w:rsid w:val="003756FC"/>
    <w:rsid w:val="003759E2"/>
    <w:rsid w:val="00375B84"/>
    <w:rsid w:val="00375D86"/>
    <w:rsid w:val="00375ED2"/>
    <w:rsid w:val="00375F25"/>
    <w:rsid w:val="00376105"/>
    <w:rsid w:val="00376897"/>
    <w:rsid w:val="00376904"/>
    <w:rsid w:val="00376DCC"/>
    <w:rsid w:val="0037713C"/>
    <w:rsid w:val="0037740E"/>
    <w:rsid w:val="00380374"/>
    <w:rsid w:val="00380569"/>
    <w:rsid w:val="00381A73"/>
    <w:rsid w:val="00381CC1"/>
    <w:rsid w:val="00382255"/>
    <w:rsid w:val="00382748"/>
    <w:rsid w:val="00382CB7"/>
    <w:rsid w:val="00383342"/>
    <w:rsid w:val="00383A81"/>
    <w:rsid w:val="00383B16"/>
    <w:rsid w:val="00383C0D"/>
    <w:rsid w:val="00383F6B"/>
    <w:rsid w:val="00383F89"/>
    <w:rsid w:val="00384269"/>
    <w:rsid w:val="00384937"/>
    <w:rsid w:val="003850E8"/>
    <w:rsid w:val="0038549E"/>
    <w:rsid w:val="0038567C"/>
    <w:rsid w:val="003856BE"/>
    <w:rsid w:val="0038571C"/>
    <w:rsid w:val="00385A12"/>
    <w:rsid w:val="00385BEF"/>
    <w:rsid w:val="00386361"/>
    <w:rsid w:val="00386A82"/>
    <w:rsid w:val="00386DA9"/>
    <w:rsid w:val="00386E07"/>
    <w:rsid w:val="0038736A"/>
    <w:rsid w:val="00387442"/>
    <w:rsid w:val="00387444"/>
    <w:rsid w:val="00387519"/>
    <w:rsid w:val="003904B4"/>
    <w:rsid w:val="003908E0"/>
    <w:rsid w:val="00390FB1"/>
    <w:rsid w:val="0039104F"/>
    <w:rsid w:val="003910CA"/>
    <w:rsid w:val="0039183E"/>
    <w:rsid w:val="00391B63"/>
    <w:rsid w:val="00391F1B"/>
    <w:rsid w:val="00392076"/>
    <w:rsid w:val="00392229"/>
    <w:rsid w:val="00392FC9"/>
    <w:rsid w:val="00393A1C"/>
    <w:rsid w:val="00393DC3"/>
    <w:rsid w:val="00393F90"/>
    <w:rsid w:val="00394556"/>
    <w:rsid w:val="00394992"/>
    <w:rsid w:val="003949AA"/>
    <w:rsid w:val="00394D4F"/>
    <w:rsid w:val="00394E94"/>
    <w:rsid w:val="00394FE5"/>
    <w:rsid w:val="003952CD"/>
    <w:rsid w:val="0039556A"/>
    <w:rsid w:val="003955C8"/>
    <w:rsid w:val="003958E8"/>
    <w:rsid w:val="00395B57"/>
    <w:rsid w:val="00395E5A"/>
    <w:rsid w:val="0039676C"/>
    <w:rsid w:val="00396A80"/>
    <w:rsid w:val="00396BD5"/>
    <w:rsid w:val="0039722D"/>
    <w:rsid w:val="003978A2"/>
    <w:rsid w:val="003A0075"/>
    <w:rsid w:val="003A009B"/>
    <w:rsid w:val="003A00C9"/>
    <w:rsid w:val="003A02C6"/>
    <w:rsid w:val="003A0543"/>
    <w:rsid w:val="003A0756"/>
    <w:rsid w:val="003A0A66"/>
    <w:rsid w:val="003A0CC5"/>
    <w:rsid w:val="003A0E54"/>
    <w:rsid w:val="003A1114"/>
    <w:rsid w:val="003A15A2"/>
    <w:rsid w:val="003A165C"/>
    <w:rsid w:val="003A19AA"/>
    <w:rsid w:val="003A1C1C"/>
    <w:rsid w:val="003A313D"/>
    <w:rsid w:val="003A31DB"/>
    <w:rsid w:val="003A3BD6"/>
    <w:rsid w:val="003A3E1A"/>
    <w:rsid w:val="003A45BC"/>
    <w:rsid w:val="003A4980"/>
    <w:rsid w:val="003A4CEA"/>
    <w:rsid w:val="003A4CEE"/>
    <w:rsid w:val="003A4DD1"/>
    <w:rsid w:val="003A55F1"/>
    <w:rsid w:val="003A5673"/>
    <w:rsid w:val="003A5BD0"/>
    <w:rsid w:val="003A62B5"/>
    <w:rsid w:val="003A705B"/>
    <w:rsid w:val="003A7418"/>
    <w:rsid w:val="003A772F"/>
    <w:rsid w:val="003A7D5D"/>
    <w:rsid w:val="003A7E67"/>
    <w:rsid w:val="003A7E87"/>
    <w:rsid w:val="003B0743"/>
    <w:rsid w:val="003B0BC2"/>
    <w:rsid w:val="003B0FF4"/>
    <w:rsid w:val="003B12D4"/>
    <w:rsid w:val="003B153B"/>
    <w:rsid w:val="003B1787"/>
    <w:rsid w:val="003B17A9"/>
    <w:rsid w:val="003B1895"/>
    <w:rsid w:val="003B1CB7"/>
    <w:rsid w:val="003B203B"/>
    <w:rsid w:val="003B26FF"/>
    <w:rsid w:val="003B2AA3"/>
    <w:rsid w:val="003B2DE8"/>
    <w:rsid w:val="003B30BD"/>
    <w:rsid w:val="003B3184"/>
    <w:rsid w:val="003B32E9"/>
    <w:rsid w:val="003B362C"/>
    <w:rsid w:val="003B3903"/>
    <w:rsid w:val="003B3CEF"/>
    <w:rsid w:val="003B434B"/>
    <w:rsid w:val="003B4415"/>
    <w:rsid w:val="003B49FB"/>
    <w:rsid w:val="003B4B5B"/>
    <w:rsid w:val="003B4D85"/>
    <w:rsid w:val="003B4F03"/>
    <w:rsid w:val="003B57C4"/>
    <w:rsid w:val="003B5F37"/>
    <w:rsid w:val="003B6232"/>
    <w:rsid w:val="003B6673"/>
    <w:rsid w:val="003B6963"/>
    <w:rsid w:val="003B6B4B"/>
    <w:rsid w:val="003B6E7D"/>
    <w:rsid w:val="003B702B"/>
    <w:rsid w:val="003B73A0"/>
    <w:rsid w:val="003B745B"/>
    <w:rsid w:val="003B77DE"/>
    <w:rsid w:val="003B7DC4"/>
    <w:rsid w:val="003B7E5D"/>
    <w:rsid w:val="003B7EBA"/>
    <w:rsid w:val="003C003C"/>
    <w:rsid w:val="003C0D3C"/>
    <w:rsid w:val="003C0EC1"/>
    <w:rsid w:val="003C1926"/>
    <w:rsid w:val="003C1BAE"/>
    <w:rsid w:val="003C1E6D"/>
    <w:rsid w:val="003C222F"/>
    <w:rsid w:val="003C23E7"/>
    <w:rsid w:val="003C27B5"/>
    <w:rsid w:val="003C29B3"/>
    <w:rsid w:val="003C2A12"/>
    <w:rsid w:val="003C3517"/>
    <w:rsid w:val="003C3569"/>
    <w:rsid w:val="003C447B"/>
    <w:rsid w:val="003C55C1"/>
    <w:rsid w:val="003C5719"/>
    <w:rsid w:val="003C5842"/>
    <w:rsid w:val="003C5E98"/>
    <w:rsid w:val="003C6141"/>
    <w:rsid w:val="003C61E7"/>
    <w:rsid w:val="003C62BD"/>
    <w:rsid w:val="003C65AB"/>
    <w:rsid w:val="003C674C"/>
    <w:rsid w:val="003C686D"/>
    <w:rsid w:val="003C697B"/>
    <w:rsid w:val="003C6A61"/>
    <w:rsid w:val="003C6B6A"/>
    <w:rsid w:val="003C6CAD"/>
    <w:rsid w:val="003C6F02"/>
    <w:rsid w:val="003C7003"/>
    <w:rsid w:val="003C735F"/>
    <w:rsid w:val="003C7A85"/>
    <w:rsid w:val="003C7FB0"/>
    <w:rsid w:val="003D0600"/>
    <w:rsid w:val="003D0937"/>
    <w:rsid w:val="003D0BF5"/>
    <w:rsid w:val="003D0F8A"/>
    <w:rsid w:val="003D11F2"/>
    <w:rsid w:val="003D2235"/>
    <w:rsid w:val="003D252D"/>
    <w:rsid w:val="003D26A3"/>
    <w:rsid w:val="003D30B1"/>
    <w:rsid w:val="003D35F5"/>
    <w:rsid w:val="003D36A9"/>
    <w:rsid w:val="003D38B5"/>
    <w:rsid w:val="003D3D21"/>
    <w:rsid w:val="003D3F63"/>
    <w:rsid w:val="003D40CF"/>
    <w:rsid w:val="003D4D06"/>
    <w:rsid w:val="003D5B44"/>
    <w:rsid w:val="003D660F"/>
    <w:rsid w:val="003D6A5B"/>
    <w:rsid w:val="003D6C52"/>
    <w:rsid w:val="003D7627"/>
    <w:rsid w:val="003D7B97"/>
    <w:rsid w:val="003D7B9F"/>
    <w:rsid w:val="003D7DEB"/>
    <w:rsid w:val="003D7F71"/>
    <w:rsid w:val="003E0064"/>
    <w:rsid w:val="003E04C0"/>
    <w:rsid w:val="003E051C"/>
    <w:rsid w:val="003E08D5"/>
    <w:rsid w:val="003E0AFB"/>
    <w:rsid w:val="003E0D8C"/>
    <w:rsid w:val="003E13AB"/>
    <w:rsid w:val="003E19F7"/>
    <w:rsid w:val="003E1D79"/>
    <w:rsid w:val="003E1E59"/>
    <w:rsid w:val="003E263F"/>
    <w:rsid w:val="003E29C4"/>
    <w:rsid w:val="003E2DFB"/>
    <w:rsid w:val="003E3122"/>
    <w:rsid w:val="003E322B"/>
    <w:rsid w:val="003E33B9"/>
    <w:rsid w:val="003E34ED"/>
    <w:rsid w:val="003E3618"/>
    <w:rsid w:val="003E386B"/>
    <w:rsid w:val="003E3954"/>
    <w:rsid w:val="003E3D16"/>
    <w:rsid w:val="003E467C"/>
    <w:rsid w:val="003E4C6C"/>
    <w:rsid w:val="003E4D5C"/>
    <w:rsid w:val="003E4EDC"/>
    <w:rsid w:val="003E5187"/>
    <w:rsid w:val="003E5715"/>
    <w:rsid w:val="003E57C3"/>
    <w:rsid w:val="003E582B"/>
    <w:rsid w:val="003E652C"/>
    <w:rsid w:val="003E655A"/>
    <w:rsid w:val="003E6635"/>
    <w:rsid w:val="003E6954"/>
    <w:rsid w:val="003E69F9"/>
    <w:rsid w:val="003E711E"/>
    <w:rsid w:val="003E73D0"/>
    <w:rsid w:val="003E7442"/>
    <w:rsid w:val="003E7D0F"/>
    <w:rsid w:val="003E7F79"/>
    <w:rsid w:val="003F02E6"/>
    <w:rsid w:val="003F0315"/>
    <w:rsid w:val="003F03C5"/>
    <w:rsid w:val="003F06D1"/>
    <w:rsid w:val="003F0706"/>
    <w:rsid w:val="003F0D98"/>
    <w:rsid w:val="003F145A"/>
    <w:rsid w:val="003F148C"/>
    <w:rsid w:val="003F1C2B"/>
    <w:rsid w:val="003F1C75"/>
    <w:rsid w:val="003F2005"/>
    <w:rsid w:val="003F21AC"/>
    <w:rsid w:val="003F2532"/>
    <w:rsid w:val="003F28D7"/>
    <w:rsid w:val="003F390B"/>
    <w:rsid w:val="003F394E"/>
    <w:rsid w:val="003F3B72"/>
    <w:rsid w:val="003F40C4"/>
    <w:rsid w:val="003F569D"/>
    <w:rsid w:val="003F5821"/>
    <w:rsid w:val="003F5CC2"/>
    <w:rsid w:val="003F5F0B"/>
    <w:rsid w:val="003F6DA4"/>
    <w:rsid w:val="003F74DE"/>
    <w:rsid w:val="003F752E"/>
    <w:rsid w:val="003F7610"/>
    <w:rsid w:val="003F7B50"/>
    <w:rsid w:val="004005DA"/>
    <w:rsid w:val="00400814"/>
    <w:rsid w:val="00400D81"/>
    <w:rsid w:val="0040160A"/>
    <w:rsid w:val="00401C14"/>
    <w:rsid w:val="00402018"/>
    <w:rsid w:val="00402499"/>
    <w:rsid w:val="00402C34"/>
    <w:rsid w:val="004033C1"/>
    <w:rsid w:val="00403F93"/>
    <w:rsid w:val="004040A9"/>
    <w:rsid w:val="00404335"/>
    <w:rsid w:val="00404542"/>
    <w:rsid w:val="004047EA"/>
    <w:rsid w:val="004052E2"/>
    <w:rsid w:val="004055EF"/>
    <w:rsid w:val="00405732"/>
    <w:rsid w:val="00405B11"/>
    <w:rsid w:val="00405F98"/>
    <w:rsid w:val="00406701"/>
    <w:rsid w:val="00406960"/>
    <w:rsid w:val="00407676"/>
    <w:rsid w:val="004078DC"/>
    <w:rsid w:val="0040794E"/>
    <w:rsid w:val="00407B56"/>
    <w:rsid w:val="00407BB6"/>
    <w:rsid w:val="00407FF6"/>
    <w:rsid w:val="00410470"/>
    <w:rsid w:val="00410488"/>
    <w:rsid w:val="004104A3"/>
    <w:rsid w:val="00410996"/>
    <w:rsid w:val="00410DAC"/>
    <w:rsid w:val="0041103F"/>
    <w:rsid w:val="00411694"/>
    <w:rsid w:val="00411DB7"/>
    <w:rsid w:val="00411ED5"/>
    <w:rsid w:val="00411FE1"/>
    <w:rsid w:val="0041205B"/>
    <w:rsid w:val="00412835"/>
    <w:rsid w:val="00412E4C"/>
    <w:rsid w:val="00413070"/>
    <w:rsid w:val="0041309E"/>
    <w:rsid w:val="00413589"/>
    <w:rsid w:val="00413724"/>
    <w:rsid w:val="00413736"/>
    <w:rsid w:val="0041383B"/>
    <w:rsid w:val="00413A01"/>
    <w:rsid w:val="00413E89"/>
    <w:rsid w:val="00414865"/>
    <w:rsid w:val="00414B42"/>
    <w:rsid w:val="00414BF1"/>
    <w:rsid w:val="004152BE"/>
    <w:rsid w:val="004156B5"/>
    <w:rsid w:val="00415C0F"/>
    <w:rsid w:val="00416028"/>
    <w:rsid w:val="004162E1"/>
    <w:rsid w:val="0041659B"/>
    <w:rsid w:val="004165EF"/>
    <w:rsid w:val="00416704"/>
    <w:rsid w:val="004167EF"/>
    <w:rsid w:val="0041690F"/>
    <w:rsid w:val="00416A1C"/>
    <w:rsid w:val="004179A2"/>
    <w:rsid w:val="004205BD"/>
    <w:rsid w:val="004209A4"/>
    <w:rsid w:val="00420B3E"/>
    <w:rsid w:val="00420DF5"/>
    <w:rsid w:val="00421287"/>
    <w:rsid w:val="00421434"/>
    <w:rsid w:val="004217E5"/>
    <w:rsid w:val="0042214D"/>
    <w:rsid w:val="004224AF"/>
    <w:rsid w:val="004224C8"/>
    <w:rsid w:val="00422AFB"/>
    <w:rsid w:val="00423440"/>
    <w:rsid w:val="00423564"/>
    <w:rsid w:val="00423698"/>
    <w:rsid w:val="00423AD3"/>
    <w:rsid w:val="00423BFC"/>
    <w:rsid w:val="00423C4C"/>
    <w:rsid w:val="00423FA6"/>
    <w:rsid w:val="00424565"/>
    <w:rsid w:val="0042461A"/>
    <w:rsid w:val="0042499F"/>
    <w:rsid w:val="00424E92"/>
    <w:rsid w:val="00425473"/>
    <w:rsid w:val="00425663"/>
    <w:rsid w:val="00425812"/>
    <w:rsid w:val="00425EA3"/>
    <w:rsid w:val="0042687C"/>
    <w:rsid w:val="0043029D"/>
    <w:rsid w:val="0043036D"/>
    <w:rsid w:val="00430503"/>
    <w:rsid w:val="00430640"/>
    <w:rsid w:val="004307CC"/>
    <w:rsid w:val="00430883"/>
    <w:rsid w:val="0043102B"/>
    <w:rsid w:val="00431B2E"/>
    <w:rsid w:val="00431EE1"/>
    <w:rsid w:val="0043209E"/>
    <w:rsid w:val="00432121"/>
    <w:rsid w:val="004321AA"/>
    <w:rsid w:val="00432286"/>
    <w:rsid w:val="004325B5"/>
    <w:rsid w:val="004328F1"/>
    <w:rsid w:val="004335FB"/>
    <w:rsid w:val="004337B5"/>
    <w:rsid w:val="00433E59"/>
    <w:rsid w:val="00434157"/>
    <w:rsid w:val="00434594"/>
    <w:rsid w:val="004345EE"/>
    <w:rsid w:val="00434AB4"/>
    <w:rsid w:val="00434E9F"/>
    <w:rsid w:val="0043504F"/>
    <w:rsid w:val="0043543B"/>
    <w:rsid w:val="00435BBC"/>
    <w:rsid w:val="004362A8"/>
    <w:rsid w:val="0043705C"/>
    <w:rsid w:val="004372B3"/>
    <w:rsid w:val="00437E5D"/>
    <w:rsid w:val="00437EB7"/>
    <w:rsid w:val="00440232"/>
    <w:rsid w:val="004404B5"/>
    <w:rsid w:val="00440751"/>
    <w:rsid w:val="00440F6F"/>
    <w:rsid w:val="0044131C"/>
    <w:rsid w:val="004414BF"/>
    <w:rsid w:val="004415D5"/>
    <w:rsid w:val="00441879"/>
    <w:rsid w:val="00441C3D"/>
    <w:rsid w:val="0044201E"/>
    <w:rsid w:val="0044251C"/>
    <w:rsid w:val="00442857"/>
    <w:rsid w:val="00442B13"/>
    <w:rsid w:val="00442FF3"/>
    <w:rsid w:val="004433D3"/>
    <w:rsid w:val="004433F2"/>
    <w:rsid w:val="00444034"/>
    <w:rsid w:val="0044421A"/>
    <w:rsid w:val="004443CF"/>
    <w:rsid w:val="004447B7"/>
    <w:rsid w:val="00444907"/>
    <w:rsid w:val="00444BC3"/>
    <w:rsid w:val="00444E3C"/>
    <w:rsid w:val="00444F78"/>
    <w:rsid w:val="0044532C"/>
    <w:rsid w:val="0044583E"/>
    <w:rsid w:val="00445903"/>
    <w:rsid w:val="00445FD3"/>
    <w:rsid w:val="00445FDD"/>
    <w:rsid w:val="0044675F"/>
    <w:rsid w:val="00446A15"/>
    <w:rsid w:val="00446E58"/>
    <w:rsid w:val="00446F3B"/>
    <w:rsid w:val="00447189"/>
    <w:rsid w:val="004472E2"/>
    <w:rsid w:val="00447AD0"/>
    <w:rsid w:val="004511FC"/>
    <w:rsid w:val="00451577"/>
    <w:rsid w:val="004516C1"/>
    <w:rsid w:val="00451765"/>
    <w:rsid w:val="004519D2"/>
    <w:rsid w:val="00451B15"/>
    <w:rsid w:val="00451BC2"/>
    <w:rsid w:val="00451DB1"/>
    <w:rsid w:val="00452994"/>
    <w:rsid w:val="00452A86"/>
    <w:rsid w:val="00452AA4"/>
    <w:rsid w:val="004539FC"/>
    <w:rsid w:val="00453B06"/>
    <w:rsid w:val="00453FE3"/>
    <w:rsid w:val="004545D9"/>
    <w:rsid w:val="004547B3"/>
    <w:rsid w:val="00454975"/>
    <w:rsid w:val="00455158"/>
    <w:rsid w:val="00455B76"/>
    <w:rsid w:val="00455E5D"/>
    <w:rsid w:val="004562CB"/>
    <w:rsid w:val="00456300"/>
    <w:rsid w:val="00456AD7"/>
    <w:rsid w:val="004575CC"/>
    <w:rsid w:val="004577E4"/>
    <w:rsid w:val="00457AFA"/>
    <w:rsid w:val="00457E3C"/>
    <w:rsid w:val="0046034F"/>
    <w:rsid w:val="0046035F"/>
    <w:rsid w:val="00460429"/>
    <w:rsid w:val="00460C42"/>
    <w:rsid w:val="00461189"/>
    <w:rsid w:val="00461B7D"/>
    <w:rsid w:val="00461CB7"/>
    <w:rsid w:val="00461CDE"/>
    <w:rsid w:val="00462454"/>
    <w:rsid w:val="00462BBA"/>
    <w:rsid w:val="004632B2"/>
    <w:rsid w:val="004637AF"/>
    <w:rsid w:val="004639BE"/>
    <w:rsid w:val="00463C05"/>
    <w:rsid w:val="00463D32"/>
    <w:rsid w:val="00464420"/>
    <w:rsid w:val="00464BF7"/>
    <w:rsid w:val="0046585B"/>
    <w:rsid w:val="00465879"/>
    <w:rsid w:val="00465D00"/>
    <w:rsid w:val="00466180"/>
    <w:rsid w:val="004668AB"/>
    <w:rsid w:val="00466A09"/>
    <w:rsid w:val="00466BA3"/>
    <w:rsid w:val="00466ECF"/>
    <w:rsid w:val="00466F0F"/>
    <w:rsid w:val="00467051"/>
    <w:rsid w:val="00467268"/>
    <w:rsid w:val="00467706"/>
    <w:rsid w:val="00467745"/>
    <w:rsid w:val="00467AB6"/>
    <w:rsid w:val="00467BF9"/>
    <w:rsid w:val="00467D40"/>
    <w:rsid w:val="00470824"/>
    <w:rsid w:val="00470B9D"/>
    <w:rsid w:val="004712B3"/>
    <w:rsid w:val="004717DC"/>
    <w:rsid w:val="0047234F"/>
    <w:rsid w:val="00472540"/>
    <w:rsid w:val="00472AA2"/>
    <w:rsid w:val="00472D17"/>
    <w:rsid w:val="004730E3"/>
    <w:rsid w:val="00473402"/>
    <w:rsid w:val="00473B4A"/>
    <w:rsid w:val="00473B71"/>
    <w:rsid w:val="00473C37"/>
    <w:rsid w:val="00473C98"/>
    <w:rsid w:val="00473DD9"/>
    <w:rsid w:val="00474030"/>
    <w:rsid w:val="00474108"/>
    <w:rsid w:val="0047492E"/>
    <w:rsid w:val="00474BEA"/>
    <w:rsid w:val="00474E8E"/>
    <w:rsid w:val="004759F7"/>
    <w:rsid w:val="00475C46"/>
    <w:rsid w:val="00475FC3"/>
    <w:rsid w:val="00476216"/>
    <w:rsid w:val="004764E0"/>
    <w:rsid w:val="004765A7"/>
    <w:rsid w:val="00476A2D"/>
    <w:rsid w:val="00476D49"/>
    <w:rsid w:val="00477300"/>
    <w:rsid w:val="00477CED"/>
    <w:rsid w:val="00477D89"/>
    <w:rsid w:val="00480653"/>
    <w:rsid w:val="00481171"/>
    <w:rsid w:val="00481450"/>
    <w:rsid w:val="0048190B"/>
    <w:rsid w:val="00481F81"/>
    <w:rsid w:val="00482347"/>
    <w:rsid w:val="00482809"/>
    <w:rsid w:val="00482946"/>
    <w:rsid w:val="00482C7E"/>
    <w:rsid w:val="004830C6"/>
    <w:rsid w:val="00483397"/>
    <w:rsid w:val="00483580"/>
    <w:rsid w:val="00483A50"/>
    <w:rsid w:val="00483B08"/>
    <w:rsid w:val="0048469E"/>
    <w:rsid w:val="00484C29"/>
    <w:rsid w:val="00484F65"/>
    <w:rsid w:val="00485136"/>
    <w:rsid w:val="004851BA"/>
    <w:rsid w:val="0048541E"/>
    <w:rsid w:val="00485514"/>
    <w:rsid w:val="00485E46"/>
    <w:rsid w:val="00485F36"/>
    <w:rsid w:val="00486031"/>
    <w:rsid w:val="0048638C"/>
    <w:rsid w:val="00486542"/>
    <w:rsid w:val="0048678D"/>
    <w:rsid w:val="004867C8"/>
    <w:rsid w:val="00486C4C"/>
    <w:rsid w:val="00486E09"/>
    <w:rsid w:val="00486E75"/>
    <w:rsid w:val="00487062"/>
    <w:rsid w:val="00487292"/>
    <w:rsid w:val="00487477"/>
    <w:rsid w:val="004878C3"/>
    <w:rsid w:val="00487A87"/>
    <w:rsid w:val="00487B6A"/>
    <w:rsid w:val="0049019F"/>
    <w:rsid w:val="004903D8"/>
    <w:rsid w:val="004907CC"/>
    <w:rsid w:val="00490878"/>
    <w:rsid w:val="004908B3"/>
    <w:rsid w:val="00490ABF"/>
    <w:rsid w:val="00490C14"/>
    <w:rsid w:val="00491282"/>
    <w:rsid w:val="004915E0"/>
    <w:rsid w:val="0049205E"/>
    <w:rsid w:val="00492255"/>
    <w:rsid w:val="00492B29"/>
    <w:rsid w:val="00492E55"/>
    <w:rsid w:val="0049350A"/>
    <w:rsid w:val="004942EA"/>
    <w:rsid w:val="00494B1E"/>
    <w:rsid w:val="00494D0E"/>
    <w:rsid w:val="00494D5E"/>
    <w:rsid w:val="00494E0A"/>
    <w:rsid w:val="004955A6"/>
    <w:rsid w:val="00495AE4"/>
    <w:rsid w:val="00495C48"/>
    <w:rsid w:val="00495E3A"/>
    <w:rsid w:val="00495EFA"/>
    <w:rsid w:val="00495F47"/>
    <w:rsid w:val="004965E1"/>
    <w:rsid w:val="004966D2"/>
    <w:rsid w:val="00496784"/>
    <w:rsid w:val="00496EE3"/>
    <w:rsid w:val="0049716A"/>
    <w:rsid w:val="00497223"/>
    <w:rsid w:val="004975B9"/>
    <w:rsid w:val="004A00A6"/>
    <w:rsid w:val="004A0161"/>
    <w:rsid w:val="004A0234"/>
    <w:rsid w:val="004A0657"/>
    <w:rsid w:val="004A0769"/>
    <w:rsid w:val="004A09AD"/>
    <w:rsid w:val="004A0E59"/>
    <w:rsid w:val="004A0ED8"/>
    <w:rsid w:val="004A10DC"/>
    <w:rsid w:val="004A1249"/>
    <w:rsid w:val="004A1B61"/>
    <w:rsid w:val="004A1C7D"/>
    <w:rsid w:val="004A23E3"/>
    <w:rsid w:val="004A2524"/>
    <w:rsid w:val="004A26DE"/>
    <w:rsid w:val="004A280E"/>
    <w:rsid w:val="004A2B16"/>
    <w:rsid w:val="004A2B52"/>
    <w:rsid w:val="004A2EAF"/>
    <w:rsid w:val="004A2EFD"/>
    <w:rsid w:val="004A3390"/>
    <w:rsid w:val="004A33F2"/>
    <w:rsid w:val="004A3A9F"/>
    <w:rsid w:val="004A3C37"/>
    <w:rsid w:val="004A3DA9"/>
    <w:rsid w:val="004A435D"/>
    <w:rsid w:val="004A43AD"/>
    <w:rsid w:val="004A4A94"/>
    <w:rsid w:val="004A58BF"/>
    <w:rsid w:val="004A5A26"/>
    <w:rsid w:val="004A5BC1"/>
    <w:rsid w:val="004A5F00"/>
    <w:rsid w:val="004A5F05"/>
    <w:rsid w:val="004A5FDD"/>
    <w:rsid w:val="004A6376"/>
    <w:rsid w:val="004A68D2"/>
    <w:rsid w:val="004A6BA4"/>
    <w:rsid w:val="004A6DE3"/>
    <w:rsid w:val="004A7239"/>
    <w:rsid w:val="004A730A"/>
    <w:rsid w:val="004A7E6B"/>
    <w:rsid w:val="004A7F37"/>
    <w:rsid w:val="004B0762"/>
    <w:rsid w:val="004B0C68"/>
    <w:rsid w:val="004B0C9E"/>
    <w:rsid w:val="004B0E4C"/>
    <w:rsid w:val="004B10EF"/>
    <w:rsid w:val="004B1502"/>
    <w:rsid w:val="004B1B76"/>
    <w:rsid w:val="004B22E7"/>
    <w:rsid w:val="004B22F6"/>
    <w:rsid w:val="004B44DB"/>
    <w:rsid w:val="004B47B2"/>
    <w:rsid w:val="004B4ACA"/>
    <w:rsid w:val="004B4B8B"/>
    <w:rsid w:val="004B4CD4"/>
    <w:rsid w:val="004B508A"/>
    <w:rsid w:val="004B5420"/>
    <w:rsid w:val="004B5497"/>
    <w:rsid w:val="004B54DB"/>
    <w:rsid w:val="004B5913"/>
    <w:rsid w:val="004B5E82"/>
    <w:rsid w:val="004B5F75"/>
    <w:rsid w:val="004B6412"/>
    <w:rsid w:val="004B721F"/>
    <w:rsid w:val="004B74A4"/>
    <w:rsid w:val="004B7695"/>
    <w:rsid w:val="004B777D"/>
    <w:rsid w:val="004C00A3"/>
    <w:rsid w:val="004C0C34"/>
    <w:rsid w:val="004C0F66"/>
    <w:rsid w:val="004C10BD"/>
    <w:rsid w:val="004C13AD"/>
    <w:rsid w:val="004C1607"/>
    <w:rsid w:val="004C1627"/>
    <w:rsid w:val="004C1F59"/>
    <w:rsid w:val="004C23B1"/>
    <w:rsid w:val="004C25FD"/>
    <w:rsid w:val="004C37CC"/>
    <w:rsid w:val="004C4D2B"/>
    <w:rsid w:val="004C4F0B"/>
    <w:rsid w:val="004C5770"/>
    <w:rsid w:val="004C597C"/>
    <w:rsid w:val="004C5EC8"/>
    <w:rsid w:val="004C5FDE"/>
    <w:rsid w:val="004C6C84"/>
    <w:rsid w:val="004C6CD3"/>
    <w:rsid w:val="004C7153"/>
    <w:rsid w:val="004C7300"/>
    <w:rsid w:val="004C740F"/>
    <w:rsid w:val="004C77DE"/>
    <w:rsid w:val="004C7DE1"/>
    <w:rsid w:val="004C7E5A"/>
    <w:rsid w:val="004D00DD"/>
    <w:rsid w:val="004D02D5"/>
    <w:rsid w:val="004D038A"/>
    <w:rsid w:val="004D0920"/>
    <w:rsid w:val="004D0B19"/>
    <w:rsid w:val="004D0B8A"/>
    <w:rsid w:val="004D0EBF"/>
    <w:rsid w:val="004D1916"/>
    <w:rsid w:val="004D1A20"/>
    <w:rsid w:val="004D1F5A"/>
    <w:rsid w:val="004D1FD5"/>
    <w:rsid w:val="004D2063"/>
    <w:rsid w:val="004D264B"/>
    <w:rsid w:val="004D3166"/>
    <w:rsid w:val="004D36A3"/>
    <w:rsid w:val="004D393B"/>
    <w:rsid w:val="004D3E0F"/>
    <w:rsid w:val="004D46DE"/>
    <w:rsid w:val="004D4735"/>
    <w:rsid w:val="004D493C"/>
    <w:rsid w:val="004D4B4B"/>
    <w:rsid w:val="004D50FD"/>
    <w:rsid w:val="004D5148"/>
    <w:rsid w:val="004D58B6"/>
    <w:rsid w:val="004D641C"/>
    <w:rsid w:val="004D67A2"/>
    <w:rsid w:val="004D6E62"/>
    <w:rsid w:val="004D7360"/>
    <w:rsid w:val="004E0248"/>
    <w:rsid w:val="004E08BE"/>
    <w:rsid w:val="004E0AEE"/>
    <w:rsid w:val="004E0FCE"/>
    <w:rsid w:val="004E15C9"/>
    <w:rsid w:val="004E18B4"/>
    <w:rsid w:val="004E1C26"/>
    <w:rsid w:val="004E219A"/>
    <w:rsid w:val="004E2A5F"/>
    <w:rsid w:val="004E2C94"/>
    <w:rsid w:val="004E2DDE"/>
    <w:rsid w:val="004E30B6"/>
    <w:rsid w:val="004E3C62"/>
    <w:rsid w:val="004E45FC"/>
    <w:rsid w:val="004E534D"/>
    <w:rsid w:val="004E5418"/>
    <w:rsid w:val="004E64A6"/>
    <w:rsid w:val="004E6B76"/>
    <w:rsid w:val="004E7196"/>
    <w:rsid w:val="004E75E0"/>
    <w:rsid w:val="004F093F"/>
    <w:rsid w:val="004F0A51"/>
    <w:rsid w:val="004F12E6"/>
    <w:rsid w:val="004F25B8"/>
    <w:rsid w:val="004F2AD6"/>
    <w:rsid w:val="004F2DB5"/>
    <w:rsid w:val="004F2EDC"/>
    <w:rsid w:val="004F30F5"/>
    <w:rsid w:val="004F3453"/>
    <w:rsid w:val="004F365C"/>
    <w:rsid w:val="004F3720"/>
    <w:rsid w:val="004F40CC"/>
    <w:rsid w:val="004F4DF5"/>
    <w:rsid w:val="004F510E"/>
    <w:rsid w:val="004F54CD"/>
    <w:rsid w:val="004F5574"/>
    <w:rsid w:val="004F55D0"/>
    <w:rsid w:val="004F5B4C"/>
    <w:rsid w:val="004F62A9"/>
    <w:rsid w:val="004F675C"/>
    <w:rsid w:val="004F6927"/>
    <w:rsid w:val="004F6993"/>
    <w:rsid w:val="004F7BC3"/>
    <w:rsid w:val="004F7DE7"/>
    <w:rsid w:val="0050029C"/>
    <w:rsid w:val="005003CB"/>
    <w:rsid w:val="005005CA"/>
    <w:rsid w:val="005009E6"/>
    <w:rsid w:val="00500F18"/>
    <w:rsid w:val="005013F2"/>
    <w:rsid w:val="00501838"/>
    <w:rsid w:val="005019BA"/>
    <w:rsid w:val="00501A78"/>
    <w:rsid w:val="00501CCA"/>
    <w:rsid w:val="00502112"/>
    <w:rsid w:val="00502736"/>
    <w:rsid w:val="00503453"/>
    <w:rsid w:val="005040ED"/>
    <w:rsid w:val="00504133"/>
    <w:rsid w:val="0050450A"/>
    <w:rsid w:val="005046A0"/>
    <w:rsid w:val="005047D5"/>
    <w:rsid w:val="00504C05"/>
    <w:rsid w:val="00505304"/>
    <w:rsid w:val="005053E7"/>
    <w:rsid w:val="00505E73"/>
    <w:rsid w:val="00505FB8"/>
    <w:rsid w:val="005060BC"/>
    <w:rsid w:val="00506368"/>
    <w:rsid w:val="00506378"/>
    <w:rsid w:val="00506635"/>
    <w:rsid w:val="005066B8"/>
    <w:rsid w:val="005079C7"/>
    <w:rsid w:val="00507B9D"/>
    <w:rsid w:val="00507F20"/>
    <w:rsid w:val="0051033E"/>
    <w:rsid w:val="005106A4"/>
    <w:rsid w:val="0051080F"/>
    <w:rsid w:val="00510A2A"/>
    <w:rsid w:val="00510B58"/>
    <w:rsid w:val="005119A3"/>
    <w:rsid w:val="005119D4"/>
    <w:rsid w:val="00511A40"/>
    <w:rsid w:val="00511AE2"/>
    <w:rsid w:val="0051236D"/>
    <w:rsid w:val="00512CF7"/>
    <w:rsid w:val="00513157"/>
    <w:rsid w:val="00513739"/>
    <w:rsid w:val="00513C32"/>
    <w:rsid w:val="00513D75"/>
    <w:rsid w:val="00514E5A"/>
    <w:rsid w:val="00515736"/>
    <w:rsid w:val="005157E4"/>
    <w:rsid w:val="00515EBF"/>
    <w:rsid w:val="00516D88"/>
    <w:rsid w:val="00517465"/>
    <w:rsid w:val="0051756D"/>
    <w:rsid w:val="005178C7"/>
    <w:rsid w:val="00517C97"/>
    <w:rsid w:val="005202FA"/>
    <w:rsid w:val="005204A9"/>
    <w:rsid w:val="00520797"/>
    <w:rsid w:val="00521053"/>
    <w:rsid w:val="00521225"/>
    <w:rsid w:val="00521344"/>
    <w:rsid w:val="005218DD"/>
    <w:rsid w:val="00521A03"/>
    <w:rsid w:val="00521B22"/>
    <w:rsid w:val="0052223D"/>
    <w:rsid w:val="00522A99"/>
    <w:rsid w:val="00522D4B"/>
    <w:rsid w:val="00522E00"/>
    <w:rsid w:val="00522FA5"/>
    <w:rsid w:val="0052303F"/>
    <w:rsid w:val="00523158"/>
    <w:rsid w:val="005236F0"/>
    <w:rsid w:val="005237D6"/>
    <w:rsid w:val="00523D4B"/>
    <w:rsid w:val="005248FC"/>
    <w:rsid w:val="005249F6"/>
    <w:rsid w:val="00524D45"/>
    <w:rsid w:val="00524E21"/>
    <w:rsid w:val="00525B9D"/>
    <w:rsid w:val="00526000"/>
    <w:rsid w:val="0052613A"/>
    <w:rsid w:val="0052622D"/>
    <w:rsid w:val="00526253"/>
    <w:rsid w:val="00526794"/>
    <w:rsid w:val="005268DF"/>
    <w:rsid w:val="005271A5"/>
    <w:rsid w:val="00527CC0"/>
    <w:rsid w:val="00527F49"/>
    <w:rsid w:val="00530005"/>
    <w:rsid w:val="00530443"/>
    <w:rsid w:val="00530482"/>
    <w:rsid w:val="00530CB5"/>
    <w:rsid w:val="00530E01"/>
    <w:rsid w:val="0053104B"/>
    <w:rsid w:val="00531610"/>
    <w:rsid w:val="00531658"/>
    <w:rsid w:val="00531673"/>
    <w:rsid w:val="00531A9A"/>
    <w:rsid w:val="00531BE4"/>
    <w:rsid w:val="005329B4"/>
    <w:rsid w:val="00532DB2"/>
    <w:rsid w:val="00533116"/>
    <w:rsid w:val="005334EE"/>
    <w:rsid w:val="00533BF2"/>
    <w:rsid w:val="00533D7B"/>
    <w:rsid w:val="00534423"/>
    <w:rsid w:val="005344EC"/>
    <w:rsid w:val="005349F7"/>
    <w:rsid w:val="00534AD1"/>
    <w:rsid w:val="00534DDA"/>
    <w:rsid w:val="00534E1B"/>
    <w:rsid w:val="00535734"/>
    <w:rsid w:val="00535739"/>
    <w:rsid w:val="005359BE"/>
    <w:rsid w:val="00535A3B"/>
    <w:rsid w:val="005369C2"/>
    <w:rsid w:val="005372B9"/>
    <w:rsid w:val="00540CE7"/>
    <w:rsid w:val="00541AFF"/>
    <w:rsid w:val="00541EC8"/>
    <w:rsid w:val="00541F99"/>
    <w:rsid w:val="00542232"/>
    <w:rsid w:val="005422C1"/>
    <w:rsid w:val="005423AE"/>
    <w:rsid w:val="0054240E"/>
    <w:rsid w:val="0054264A"/>
    <w:rsid w:val="00542C6D"/>
    <w:rsid w:val="00542CAA"/>
    <w:rsid w:val="005434F4"/>
    <w:rsid w:val="00543D25"/>
    <w:rsid w:val="005440FB"/>
    <w:rsid w:val="00544198"/>
    <w:rsid w:val="00544553"/>
    <w:rsid w:val="0054476D"/>
    <w:rsid w:val="00544935"/>
    <w:rsid w:val="00544DA1"/>
    <w:rsid w:val="005454B7"/>
    <w:rsid w:val="0054552F"/>
    <w:rsid w:val="0054595E"/>
    <w:rsid w:val="005464F1"/>
    <w:rsid w:val="00546611"/>
    <w:rsid w:val="0054690D"/>
    <w:rsid w:val="00546BD6"/>
    <w:rsid w:val="005472CD"/>
    <w:rsid w:val="005475AF"/>
    <w:rsid w:val="0054762E"/>
    <w:rsid w:val="005478D5"/>
    <w:rsid w:val="0055009F"/>
    <w:rsid w:val="00550289"/>
    <w:rsid w:val="005504B5"/>
    <w:rsid w:val="00551442"/>
    <w:rsid w:val="005528AA"/>
    <w:rsid w:val="00552C9C"/>
    <w:rsid w:val="00552EAE"/>
    <w:rsid w:val="00552F35"/>
    <w:rsid w:val="00553047"/>
    <w:rsid w:val="005539C6"/>
    <w:rsid w:val="00553AC2"/>
    <w:rsid w:val="00553DC6"/>
    <w:rsid w:val="00553E1D"/>
    <w:rsid w:val="00553E32"/>
    <w:rsid w:val="00554291"/>
    <w:rsid w:val="00555048"/>
    <w:rsid w:val="00555092"/>
    <w:rsid w:val="00555222"/>
    <w:rsid w:val="00555835"/>
    <w:rsid w:val="005558E9"/>
    <w:rsid w:val="00555989"/>
    <w:rsid w:val="00555B97"/>
    <w:rsid w:val="00555E70"/>
    <w:rsid w:val="005561FC"/>
    <w:rsid w:val="00556973"/>
    <w:rsid w:val="00556B19"/>
    <w:rsid w:val="00557313"/>
    <w:rsid w:val="005578F4"/>
    <w:rsid w:val="00557BB0"/>
    <w:rsid w:val="00560516"/>
    <w:rsid w:val="00560628"/>
    <w:rsid w:val="00560B6F"/>
    <w:rsid w:val="005615A1"/>
    <w:rsid w:val="00561825"/>
    <w:rsid w:val="00561EEE"/>
    <w:rsid w:val="00562735"/>
    <w:rsid w:val="005627A0"/>
    <w:rsid w:val="00562AC8"/>
    <w:rsid w:val="00562CA4"/>
    <w:rsid w:val="0056310D"/>
    <w:rsid w:val="005642DF"/>
    <w:rsid w:val="00564430"/>
    <w:rsid w:val="005645D4"/>
    <w:rsid w:val="00564C9F"/>
    <w:rsid w:val="00565683"/>
    <w:rsid w:val="00565F25"/>
    <w:rsid w:val="00566172"/>
    <w:rsid w:val="0056634F"/>
    <w:rsid w:val="0056650F"/>
    <w:rsid w:val="00566C8F"/>
    <w:rsid w:val="00566EA6"/>
    <w:rsid w:val="00567271"/>
    <w:rsid w:val="005673FF"/>
    <w:rsid w:val="0056772B"/>
    <w:rsid w:val="005678FA"/>
    <w:rsid w:val="00567B96"/>
    <w:rsid w:val="00567C93"/>
    <w:rsid w:val="00567E41"/>
    <w:rsid w:val="00570241"/>
    <w:rsid w:val="0057071B"/>
    <w:rsid w:val="005707D2"/>
    <w:rsid w:val="00570C48"/>
    <w:rsid w:val="00570FB5"/>
    <w:rsid w:val="005713EA"/>
    <w:rsid w:val="00571E50"/>
    <w:rsid w:val="00571EC6"/>
    <w:rsid w:val="00572328"/>
    <w:rsid w:val="0057291E"/>
    <w:rsid w:val="00572A0D"/>
    <w:rsid w:val="00572A85"/>
    <w:rsid w:val="00572E6B"/>
    <w:rsid w:val="00572F4A"/>
    <w:rsid w:val="005730A6"/>
    <w:rsid w:val="0057388C"/>
    <w:rsid w:val="00573AE4"/>
    <w:rsid w:val="0057416F"/>
    <w:rsid w:val="00574710"/>
    <w:rsid w:val="005749E3"/>
    <w:rsid w:val="005752DC"/>
    <w:rsid w:val="005758C4"/>
    <w:rsid w:val="00575B35"/>
    <w:rsid w:val="00575CCF"/>
    <w:rsid w:val="00575F1F"/>
    <w:rsid w:val="0057608C"/>
    <w:rsid w:val="005760A6"/>
    <w:rsid w:val="005760E5"/>
    <w:rsid w:val="00576757"/>
    <w:rsid w:val="00576DC7"/>
    <w:rsid w:val="0057740F"/>
    <w:rsid w:val="00577695"/>
    <w:rsid w:val="005777D6"/>
    <w:rsid w:val="00577DA3"/>
    <w:rsid w:val="00580046"/>
    <w:rsid w:val="00580525"/>
    <w:rsid w:val="00580550"/>
    <w:rsid w:val="00580C62"/>
    <w:rsid w:val="00580E34"/>
    <w:rsid w:val="0058112E"/>
    <w:rsid w:val="005811D9"/>
    <w:rsid w:val="0058133C"/>
    <w:rsid w:val="005813A6"/>
    <w:rsid w:val="00581963"/>
    <w:rsid w:val="00581A5B"/>
    <w:rsid w:val="00581A93"/>
    <w:rsid w:val="00581F09"/>
    <w:rsid w:val="00582372"/>
    <w:rsid w:val="0058239E"/>
    <w:rsid w:val="00582620"/>
    <w:rsid w:val="00582656"/>
    <w:rsid w:val="00582752"/>
    <w:rsid w:val="0058295F"/>
    <w:rsid w:val="00582A8E"/>
    <w:rsid w:val="00582C5F"/>
    <w:rsid w:val="005833B9"/>
    <w:rsid w:val="0058341F"/>
    <w:rsid w:val="00583A53"/>
    <w:rsid w:val="00583E2E"/>
    <w:rsid w:val="005840C7"/>
    <w:rsid w:val="005842E5"/>
    <w:rsid w:val="005842F5"/>
    <w:rsid w:val="0058471C"/>
    <w:rsid w:val="005849DB"/>
    <w:rsid w:val="005849F3"/>
    <w:rsid w:val="00584D46"/>
    <w:rsid w:val="00585555"/>
    <w:rsid w:val="00585720"/>
    <w:rsid w:val="005857D4"/>
    <w:rsid w:val="0058598A"/>
    <w:rsid w:val="00585BE0"/>
    <w:rsid w:val="00585BF4"/>
    <w:rsid w:val="00585CD9"/>
    <w:rsid w:val="005860A4"/>
    <w:rsid w:val="005864EE"/>
    <w:rsid w:val="005866F3"/>
    <w:rsid w:val="00586749"/>
    <w:rsid w:val="00586A46"/>
    <w:rsid w:val="00586E6E"/>
    <w:rsid w:val="00587543"/>
    <w:rsid w:val="005879AB"/>
    <w:rsid w:val="005907BC"/>
    <w:rsid w:val="00590981"/>
    <w:rsid w:val="00590F30"/>
    <w:rsid w:val="00591195"/>
    <w:rsid w:val="00591A12"/>
    <w:rsid w:val="00591D09"/>
    <w:rsid w:val="00591D1F"/>
    <w:rsid w:val="00591E24"/>
    <w:rsid w:val="00592061"/>
    <w:rsid w:val="005929F0"/>
    <w:rsid w:val="00592F5C"/>
    <w:rsid w:val="005931EC"/>
    <w:rsid w:val="0059348E"/>
    <w:rsid w:val="005936DD"/>
    <w:rsid w:val="00593B01"/>
    <w:rsid w:val="00593D01"/>
    <w:rsid w:val="00593F76"/>
    <w:rsid w:val="005945C0"/>
    <w:rsid w:val="00594984"/>
    <w:rsid w:val="005949DC"/>
    <w:rsid w:val="005953C4"/>
    <w:rsid w:val="005954BF"/>
    <w:rsid w:val="00595531"/>
    <w:rsid w:val="00595847"/>
    <w:rsid w:val="00595AF4"/>
    <w:rsid w:val="00595B8B"/>
    <w:rsid w:val="00595E44"/>
    <w:rsid w:val="00595ECB"/>
    <w:rsid w:val="00596238"/>
    <w:rsid w:val="00596587"/>
    <w:rsid w:val="0059791A"/>
    <w:rsid w:val="00597BF2"/>
    <w:rsid w:val="00597FAB"/>
    <w:rsid w:val="005A0071"/>
    <w:rsid w:val="005A0A36"/>
    <w:rsid w:val="005A1050"/>
    <w:rsid w:val="005A11F5"/>
    <w:rsid w:val="005A16D7"/>
    <w:rsid w:val="005A18C8"/>
    <w:rsid w:val="005A1AA9"/>
    <w:rsid w:val="005A214D"/>
    <w:rsid w:val="005A2433"/>
    <w:rsid w:val="005A2C59"/>
    <w:rsid w:val="005A2E15"/>
    <w:rsid w:val="005A2E6A"/>
    <w:rsid w:val="005A2EAB"/>
    <w:rsid w:val="005A2F76"/>
    <w:rsid w:val="005A3B4E"/>
    <w:rsid w:val="005A3EE5"/>
    <w:rsid w:val="005A3F3F"/>
    <w:rsid w:val="005A41C2"/>
    <w:rsid w:val="005A4C13"/>
    <w:rsid w:val="005A4C37"/>
    <w:rsid w:val="005A4E70"/>
    <w:rsid w:val="005A4EF8"/>
    <w:rsid w:val="005A4FCA"/>
    <w:rsid w:val="005A5233"/>
    <w:rsid w:val="005A5BE5"/>
    <w:rsid w:val="005A607B"/>
    <w:rsid w:val="005A62A3"/>
    <w:rsid w:val="005A642E"/>
    <w:rsid w:val="005A6A4F"/>
    <w:rsid w:val="005A7702"/>
    <w:rsid w:val="005A78A7"/>
    <w:rsid w:val="005A7FFD"/>
    <w:rsid w:val="005B06D3"/>
    <w:rsid w:val="005B0A0A"/>
    <w:rsid w:val="005B0CED"/>
    <w:rsid w:val="005B14FC"/>
    <w:rsid w:val="005B20DB"/>
    <w:rsid w:val="005B211B"/>
    <w:rsid w:val="005B26F1"/>
    <w:rsid w:val="005B2A13"/>
    <w:rsid w:val="005B2AC5"/>
    <w:rsid w:val="005B2D1A"/>
    <w:rsid w:val="005B37DF"/>
    <w:rsid w:val="005B37E8"/>
    <w:rsid w:val="005B38D6"/>
    <w:rsid w:val="005B3ACB"/>
    <w:rsid w:val="005B42B8"/>
    <w:rsid w:val="005B43D5"/>
    <w:rsid w:val="005B440B"/>
    <w:rsid w:val="005B4449"/>
    <w:rsid w:val="005B4808"/>
    <w:rsid w:val="005B4A12"/>
    <w:rsid w:val="005B510C"/>
    <w:rsid w:val="005B5528"/>
    <w:rsid w:val="005B55A2"/>
    <w:rsid w:val="005B55E5"/>
    <w:rsid w:val="005B56BF"/>
    <w:rsid w:val="005B6488"/>
    <w:rsid w:val="005B667C"/>
    <w:rsid w:val="005B66D8"/>
    <w:rsid w:val="005B67E9"/>
    <w:rsid w:val="005B67FA"/>
    <w:rsid w:val="005B7727"/>
    <w:rsid w:val="005B7B19"/>
    <w:rsid w:val="005C0A77"/>
    <w:rsid w:val="005C183B"/>
    <w:rsid w:val="005C1EE9"/>
    <w:rsid w:val="005C2F09"/>
    <w:rsid w:val="005C3F0D"/>
    <w:rsid w:val="005C433A"/>
    <w:rsid w:val="005C4729"/>
    <w:rsid w:val="005C47FA"/>
    <w:rsid w:val="005C4806"/>
    <w:rsid w:val="005C4BBC"/>
    <w:rsid w:val="005C5030"/>
    <w:rsid w:val="005C626E"/>
    <w:rsid w:val="005C6818"/>
    <w:rsid w:val="005C6956"/>
    <w:rsid w:val="005C6A43"/>
    <w:rsid w:val="005C6DC2"/>
    <w:rsid w:val="005C7A2D"/>
    <w:rsid w:val="005D06E1"/>
    <w:rsid w:val="005D0C4E"/>
    <w:rsid w:val="005D1299"/>
    <w:rsid w:val="005D163C"/>
    <w:rsid w:val="005D1CFF"/>
    <w:rsid w:val="005D2532"/>
    <w:rsid w:val="005D2A2D"/>
    <w:rsid w:val="005D2C23"/>
    <w:rsid w:val="005D2F06"/>
    <w:rsid w:val="005D303E"/>
    <w:rsid w:val="005D32B8"/>
    <w:rsid w:val="005D3EB3"/>
    <w:rsid w:val="005D3ED1"/>
    <w:rsid w:val="005D5717"/>
    <w:rsid w:val="005D578E"/>
    <w:rsid w:val="005D5797"/>
    <w:rsid w:val="005D634D"/>
    <w:rsid w:val="005D678A"/>
    <w:rsid w:val="005D68DB"/>
    <w:rsid w:val="005D697F"/>
    <w:rsid w:val="005D69E0"/>
    <w:rsid w:val="005D6E73"/>
    <w:rsid w:val="005D6FE0"/>
    <w:rsid w:val="005D71E1"/>
    <w:rsid w:val="005D7330"/>
    <w:rsid w:val="005D7408"/>
    <w:rsid w:val="005E008C"/>
    <w:rsid w:val="005E01C7"/>
    <w:rsid w:val="005E0C4F"/>
    <w:rsid w:val="005E0E35"/>
    <w:rsid w:val="005E0FB7"/>
    <w:rsid w:val="005E11B2"/>
    <w:rsid w:val="005E1442"/>
    <w:rsid w:val="005E14B1"/>
    <w:rsid w:val="005E1B7A"/>
    <w:rsid w:val="005E1CAA"/>
    <w:rsid w:val="005E2958"/>
    <w:rsid w:val="005E2DF1"/>
    <w:rsid w:val="005E2F14"/>
    <w:rsid w:val="005E2F5A"/>
    <w:rsid w:val="005E3549"/>
    <w:rsid w:val="005E3AD1"/>
    <w:rsid w:val="005E3DF9"/>
    <w:rsid w:val="005E40EF"/>
    <w:rsid w:val="005E4917"/>
    <w:rsid w:val="005E4B9F"/>
    <w:rsid w:val="005E5A19"/>
    <w:rsid w:val="005E5A3F"/>
    <w:rsid w:val="005E624E"/>
    <w:rsid w:val="005E633A"/>
    <w:rsid w:val="005E7966"/>
    <w:rsid w:val="005F02D3"/>
    <w:rsid w:val="005F0E35"/>
    <w:rsid w:val="005F11B3"/>
    <w:rsid w:val="005F1333"/>
    <w:rsid w:val="005F167E"/>
    <w:rsid w:val="005F247F"/>
    <w:rsid w:val="005F2BBF"/>
    <w:rsid w:val="005F2BD6"/>
    <w:rsid w:val="005F2EE9"/>
    <w:rsid w:val="005F30FB"/>
    <w:rsid w:val="005F355C"/>
    <w:rsid w:val="005F3621"/>
    <w:rsid w:val="005F3CF3"/>
    <w:rsid w:val="005F3EE2"/>
    <w:rsid w:val="005F4B39"/>
    <w:rsid w:val="005F4E3F"/>
    <w:rsid w:val="005F4F11"/>
    <w:rsid w:val="005F565E"/>
    <w:rsid w:val="005F56A1"/>
    <w:rsid w:val="005F5A43"/>
    <w:rsid w:val="005F5BAD"/>
    <w:rsid w:val="005F5E26"/>
    <w:rsid w:val="005F6314"/>
    <w:rsid w:val="005F668D"/>
    <w:rsid w:val="005F6D50"/>
    <w:rsid w:val="005F6EE3"/>
    <w:rsid w:val="005F73B5"/>
    <w:rsid w:val="005F752A"/>
    <w:rsid w:val="005F7DD7"/>
    <w:rsid w:val="0060023B"/>
    <w:rsid w:val="00600459"/>
    <w:rsid w:val="00600599"/>
    <w:rsid w:val="00600C6F"/>
    <w:rsid w:val="0060199E"/>
    <w:rsid w:val="00601EA1"/>
    <w:rsid w:val="00602102"/>
    <w:rsid w:val="00602773"/>
    <w:rsid w:val="006028C3"/>
    <w:rsid w:val="006029E4"/>
    <w:rsid w:val="00602D5D"/>
    <w:rsid w:val="00602D85"/>
    <w:rsid w:val="00602EDA"/>
    <w:rsid w:val="006030E3"/>
    <w:rsid w:val="00603140"/>
    <w:rsid w:val="0060379C"/>
    <w:rsid w:val="00604133"/>
    <w:rsid w:val="00604400"/>
    <w:rsid w:val="0060440B"/>
    <w:rsid w:val="00604494"/>
    <w:rsid w:val="0060457D"/>
    <w:rsid w:val="00604B8D"/>
    <w:rsid w:val="00604F31"/>
    <w:rsid w:val="00604F81"/>
    <w:rsid w:val="0060513B"/>
    <w:rsid w:val="00605530"/>
    <w:rsid w:val="0060578A"/>
    <w:rsid w:val="00605F3D"/>
    <w:rsid w:val="0060615E"/>
    <w:rsid w:val="00606344"/>
    <w:rsid w:val="0060648D"/>
    <w:rsid w:val="00606E07"/>
    <w:rsid w:val="006073B7"/>
    <w:rsid w:val="006077F3"/>
    <w:rsid w:val="00607C58"/>
    <w:rsid w:val="00610395"/>
    <w:rsid w:val="00610EDF"/>
    <w:rsid w:val="00611473"/>
    <w:rsid w:val="0061157F"/>
    <w:rsid w:val="0061160F"/>
    <w:rsid w:val="006116A5"/>
    <w:rsid w:val="006116F2"/>
    <w:rsid w:val="006116F3"/>
    <w:rsid w:val="006117ED"/>
    <w:rsid w:val="0061192B"/>
    <w:rsid w:val="00611D5F"/>
    <w:rsid w:val="0061234F"/>
    <w:rsid w:val="006123A6"/>
    <w:rsid w:val="0061363F"/>
    <w:rsid w:val="006137D2"/>
    <w:rsid w:val="006141A7"/>
    <w:rsid w:val="00614E2D"/>
    <w:rsid w:val="00615A8E"/>
    <w:rsid w:val="00615B34"/>
    <w:rsid w:val="0061619C"/>
    <w:rsid w:val="00616C19"/>
    <w:rsid w:val="00617812"/>
    <w:rsid w:val="00617C79"/>
    <w:rsid w:val="006202E1"/>
    <w:rsid w:val="00620AA4"/>
    <w:rsid w:val="0062132C"/>
    <w:rsid w:val="00621732"/>
    <w:rsid w:val="006220D2"/>
    <w:rsid w:val="0062221C"/>
    <w:rsid w:val="00622331"/>
    <w:rsid w:val="00622AC5"/>
    <w:rsid w:val="00622E05"/>
    <w:rsid w:val="006233ED"/>
    <w:rsid w:val="0062350E"/>
    <w:rsid w:val="006237F0"/>
    <w:rsid w:val="00623B44"/>
    <w:rsid w:val="00623DE4"/>
    <w:rsid w:val="00623E71"/>
    <w:rsid w:val="00623FC0"/>
    <w:rsid w:val="00623FD8"/>
    <w:rsid w:val="00624033"/>
    <w:rsid w:val="006240B4"/>
    <w:rsid w:val="00624262"/>
    <w:rsid w:val="00624B51"/>
    <w:rsid w:val="0062548D"/>
    <w:rsid w:val="006256C5"/>
    <w:rsid w:val="00625CEF"/>
    <w:rsid w:val="00625D1A"/>
    <w:rsid w:val="00625D62"/>
    <w:rsid w:val="00625D9F"/>
    <w:rsid w:val="00625F99"/>
    <w:rsid w:val="00625FA6"/>
    <w:rsid w:val="00626177"/>
    <w:rsid w:val="00626179"/>
    <w:rsid w:val="006261D4"/>
    <w:rsid w:val="006262D4"/>
    <w:rsid w:val="00626350"/>
    <w:rsid w:val="00626E1A"/>
    <w:rsid w:val="00626FFD"/>
    <w:rsid w:val="00627468"/>
    <w:rsid w:val="00627750"/>
    <w:rsid w:val="0062786D"/>
    <w:rsid w:val="00627C43"/>
    <w:rsid w:val="0063017F"/>
    <w:rsid w:val="00630674"/>
    <w:rsid w:val="006307E5"/>
    <w:rsid w:val="006308DC"/>
    <w:rsid w:val="00630E4B"/>
    <w:rsid w:val="006311BF"/>
    <w:rsid w:val="006312A6"/>
    <w:rsid w:val="00631687"/>
    <w:rsid w:val="0063178E"/>
    <w:rsid w:val="00631852"/>
    <w:rsid w:val="00631E7F"/>
    <w:rsid w:val="00631EF8"/>
    <w:rsid w:val="00632523"/>
    <w:rsid w:val="00632D73"/>
    <w:rsid w:val="00633054"/>
    <w:rsid w:val="006333E7"/>
    <w:rsid w:val="00634553"/>
    <w:rsid w:val="00634582"/>
    <w:rsid w:val="0063458A"/>
    <w:rsid w:val="00634805"/>
    <w:rsid w:val="00634CE5"/>
    <w:rsid w:val="00635120"/>
    <w:rsid w:val="0063542A"/>
    <w:rsid w:val="0063561C"/>
    <w:rsid w:val="00635C45"/>
    <w:rsid w:val="006361FB"/>
    <w:rsid w:val="00636340"/>
    <w:rsid w:val="00636378"/>
    <w:rsid w:val="006363BA"/>
    <w:rsid w:val="00637265"/>
    <w:rsid w:val="00637D97"/>
    <w:rsid w:val="00637FEC"/>
    <w:rsid w:val="006407D1"/>
    <w:rsid w:val="0064086C"/>
    <w:rsid w:val="00640C23"/>
    <w:rsid w:val="0064151C"/>
    <w:rsid w:val="00641D79"/>
    <w:rsid w:val="00642149"/>
    <w:rsid w:val="00642AC5"/>
    <w:rsid w:val="00642AF4"/>
    <w:rsid w:val="00642E49"/>
    <w:rsid w:val="0064384F"/>
    <w:rsid w:val="0064406D"/>
    <w:rsid w:val="006442FF"/>
    <w:rsid w:val="00644AF8"/>
    <w:rsid w:val="00644B3A"/>
    <w:rsid w:val="00644BD4"/>
    <w:rsid w:val="00644C45"/>
    <w:rsid w:val="00644CA3"/>
    <w:rsid w:val="0064510A"/>
    <w:rsid w:val="00645446"/>
    <w:rsid w:val="0064554D"/>
    <w:rsid w:val="00645A2C"/>
    <w:rsid w:val="006465CB"/>
    <w:rsid w:val="00646ED0"/>
    <w:rsid w:val="006476E3"/>
    <w:rsid w:val="0064775B"/>
    <w:rsid w:val="0064776C"/>
    <w:rsid w:val="00647797"/>
    <w:rsid w:val="00647808"/>
    <w:rsid w:val="0065016E"/>
    <w:rsid w:val="0065024C"/>
    <w:rsid w:val="006502E2"/>
    <w:rsid w:val="00650396"/>
    <w:rsid w:val="006507AE"/>
    <w:rsid w:val="00650D28"/>
    <w:rsid w:val="00651EC1"/>
    <w:rsid w:val="006520FC"/>
    <w:rsid w:val="00652702"/>
    <w:rsid w:val="0065329B"/>
    <w:rsid w:val="0065388F"/>
    <w:rsid w:val="00653A2D"/>
    <w:rsid w:val="00653B7C"/>
    <w:rsid w:val="00653B9F"/>
    <w:rsid w:val="00653E27"/>
    <w:rsid w:val="00654272"/>
    <w:rsid w:val="00654405"/>
    <w:rsid w:val="00654DE9"/>
    <w:rsid w:val="00654FFB"/>
    <w:rsid w:val="0065569C"/>
    <w:rsid w:val="00655C1D"/>
    <w:rsid w:val="00655F12"/>
    <w:rsid w:val="0065608B"/>
    <w:rsid w:val="0065636D"/>
    <w:rsid w:val="006571EA"/>
    <w:rsid w:val="0065747C"/>
    <w:rsid w:val="006605AC"/>
    <w:rsid w:val="00660763"/>
    <w:rsid w:val="00660C09"/>
    <w:rsid w:val="00660E63"/>
    <w:rsid w:val="0066156D"/>
    <w:rsid w:val="006617BC"/>
    <w:rsid w:val="00661D1B"/>
    <w:rsid w:val="00662155"/>
    <w:rsid w:val="00662677"/>
    <w:rsid w:val="0066271F"/>
    <w:rsid w:val="006632C1"/>
    <w:rsid w:val="00663469"/>
    <w:rsid w:val="006637AB"/>
    <w:rsid w:val="00664178"/>
    <w:rsid w:val="006641CC"/>
    <w:rsid w:val="006649A3"/>
    <w:rsid w:val="00664DDD"/>
    <w:rsid w:val="00664F33"/>
    <w:rsid w:val="006655FD"/>
    <w:rsid w:val="0066581C"/>
    <w:rsid w:val="00665A34"/>
    <w:rsid w:val="00665BF0"/>
    <w:rsid w:val="0066634B"/>
    <w:rsid w:val="00666457"/>
    <w:rsid w:val="00666487"/>
    <w:rsid w:val="00667089"/>
    <w:rsid w:val="00667AE6"/>
    <w:rsid w:val="006704FF"/>
    <w:rsid w:val="006707AF"/>
    <w:rsid w:val="006710F2"/>
    <w:rsid w:val="00671306"/>
    <w:rsid w:val="006715D3"/>
    <w:rsid w:val="00671B7D"/>
    <w:rsid w:val="00671E27"/>
    <w:rsid w:val="006725C6"/>
    <w:rsid w:val="00672603"/>
    <w:rsid w:val="006726F4"/>
    <w:rsid w:val="00672882"/>
    <w:rsid w:val="006729AF"/>
    <w:rsid w:val="00672B27"/>
    <w:rsid w:val="00672C47"/>
    <w:rsid w:val="00672C82"/>
    <w:rsid w:val="00672DE3"/>
    <w:rsid w:val="00673C72"/>
    <w:rsid w:val="00673D28"/>
    <w:rsid w:val="0067406E"/>
    <w:rsid w:val="006747E3"/>
    <w:rsid w:val="006750AF"/>
    <w:rsid w:val="00675353"/>
    <w:rsid w:val="00675A00"/>
    <w:rsid w:val="00675A9A"/>
    <w:rsid w:val="00675F0B"/>
    <w:rsid w:val="00676BB2"/>
    <w:rsid w:val="00676F97"/>
    <w:rsid w:val="00676FBE"/>
    <w:rsid w:val="006772A0"/>
    <w:rsid w:val="006777CA"/>
    <w:rsid w:val="00677B21"/>
    <w:rsid w:val="00677C9C"/>
    <w:rsid w:val="00677CC7"/>
    <w:rsid w:val="00680596"/>
    <w:rsid w:val="00680DD7"/>
    <w:rsid w:val="00681107"/>
    <w:rsid w:val="00682A5F"/>
    <w:rsid w:val="00682BCC"/>
    <w:rsid w:val="00682D70"/>
    <w:rsid w:val="00682D75"/>
    <w:rsid w:val="00683782"/>
    <w:rsid w:val="00683901"/>
    <w:rsid w:val="00684877"/>
    <w:rsid w:val="00684CCF"/>
    <w:rsid w:val="00684D10"/>
    <w:rsid w:val="006853BE"/>
    <w:rsid w:val="0068582D"/>
    <w:rsid w:val="00685848"/>
    <w:rsid w:val="0068591D"/>
    <w:rsid w:val="00685B91"/>
    <w:rsid w:val="00685E63"/>
    <w:rsid w:val="00685E9C"/>
    <w:rsid w:val="00686337"/>
    <w:rsid w:val="00686623"/>
    <w:rsid w:val="00686FA6"/>
    <w:rsid w:val="006874EE"/>
    <w:rsid w:val="00687A45"/>
    <w:rsid w:val="00687E7A"/>
    <w:rsid w:val="00690220"/>
    <w:rsid w:val="006905BC"/>
    <w:rsid w:val="00690992"/>
    <w:rsid w:val="00691C20"/>
    <w:rsid w:val="00692230"/>
    <w:rsid w:val="00692FBE"/>
    <w:rsid w:val="00693410"/>
    <w:rsid w:val="006934C3"/>
    <w:rsid w:val="0069368D"/>
    <w:rsid w:val="00693774"/>
    <w:rsid w:val="00693830"/>
    <w:rsid w:val="00693AED"/>
    <w:rsid w:val="00693B2A"/>
    <w:rsid w:val="006946C3"/>
    <w:rsid w:val="00694D71"/>
    <w:rsid w:val="00694F60"/>
    <w:rsid w:val="00695504"/>
    <w:rsid w:val="00695867"/>
    <w:rsid w:val="00695B9F"/>
    <w:rsid w:val="006965B0"/>
    <w:rsid w:val="00696CC8"/>
    <w:rsid w:val="0069703B"/>
    <w:rsid w:val="006973BC"/>
    <w:rsid w:val="0069766E"/>
    <w:rsid w:val="006977EF"/>
    <w:rsid w:val="006A0292"/>
    <w:rsid w:val="006A12CB"/>
    <w:rsid w:val="006A1A9C"/>
    <w:rsid w:val="006A1E96"/>
    <w:rsid w:val="006A2DDF"/>
    <w:rsid w:val="006A2DE3"/>
    <w:rsid w:val="006A2E17"/>
    <w:rsid w:val="006A35DD"/>
    <w:rsid w:val="006A360D"/>
    <w:rsid w:val="006A388C"/>
    <w:rsid w:val="006A3997"/>
    <w:rsid w:val="006A3A01"/>
    <w:rsid w:val="006A3CC2"/>
    <w:rsid w:val="006A4631"/>
    <w:rsid w:val="006A4A78"/>
    <w:rsid w:val="006A4B7A"/>
    <w:rsid w:val="006A4C00"/>
    <w:rsid w:val="006A50AC"/>
    <w:rsid w:val="006A54FA"/>
    <w:rsid w:val="006A56A3"/>
    <w:rsid w:val="006A5B23"/>
    <w:rsid w:val="006A6153"/>
    <w:rsid w:val="006A62B2"/>
    <w:rsid w:val="006A6439"/>
    <w:rsid w:val="006A6563"/>
    <w:rsid w:val="006A65C1"/>
    <w:rsid w:val="006A68E6"/>
    <w:rsid w:val="006A6C5A"/>
    <w:rsid w:val="006A7015"/>
    <w:rsid w:val="006A7F1E"/>
    <w:rsid w:val="006A7F98"/>
    <w:rsid w:val="006B019F"/>
    <w:rsid w:val="006B0705"/>
    <w:rsid w:val="006B0760"/>
    <w:rsid w:val="006B1208"/>
    <w:rsid w:val="006B1810"/>
    <w:rsid w:val="006B234A"/>
    <w:rsid w:val="006B292C"/>
    <w:rsid w:val="006B32FB"/>
    <w:rsid w:val="006B363B"/>
    <w:rsid w:val="006B3AA5"/>
    <w:rsid w:val="006B40DD"/>
    <w:rsid w:val="006B4621"/>
    <w:rsid w:val="006B46F2"/>
    <w:rsid w:val="006B4885"/>
    <w:rsid w:val="006B48E0"/>
    <w:rsid w:val="006B4A90"/>
    <w:rsid w:val="006B4C28"/>
    <w:rsid w:val="006B511B"/>
    <w:rsid w:val="006B55BE"/>
    <w:rsid w:val="006B569E"/>
    <w:rsid w:val="006B5905"/>
    <w:rsid w:val="006B5B49"/>
    <w:rsid w:val="006B6B05"/>
    <w:rsid w:val="006B724B"/>
    <w:rsid w:val="006B7A14"/>
    <w:rsid w:val="006B7D63"/>
    <w:rsid w:val="006C066F"/>
    <w:rsid w:val="006C0D83"/>
    <w:rsid w:val="006C1231"/>
    <w:rsid w:val="006C1706"/>
    <w:rsid w:val="006C1A5B"/>
    <w:rsid w:val="006C2F1B"/>
    <w:rsid w:val="006C3197"/>
    <w:rsid w:val="006C3E67"/>
    <w:rsid w:val="006C4773"/>
    <w:rsid w:val="006C48A8"/>
    <w:rsid w:val="006C4A35"/>
    <w:rsid w:val="006C4D95"/>
    <w:rsid w:val="006C4E46"/>
    <w:rsid w:val="006C5014"/>
    <w:rsid w:val="006C5947"/>
    <w:rsid w:val="006C5B89"/>
    <w:rsid w:val="006C5C1B"/>
    <w:rsid w:val="006C5E73"/>
    <w:rsid w:val="006C633A"/>
    <w:rsid w:val="006C647C"/>
    <w:rsid w:val="006C6CB1"/>
    <w:rsid w:val="006C73A1"/>
    <w:rsid w:val="006C77DC"/>
    <w:rsid w:val="006C7F36"/>
    <w:rsid w:val="006C7F65"/>
    <w:rsid w:val="006D0205"/>
    <w:rsid w:val="006D0513"/>
    <w:rsid w:val="006D07F1"/>
    <w:rsid w:val="006D08A5"/>
    <w:rsid w:val="006D0AE2"/>
    <w:rsid w:val="006D0E40"/>
    <w:rsid w:val="006D1477"/>
    <w:rsid w:val="006D1490"/>
    <w:rsid w:val="006D19BF"/>
    <w:rsid w:val="006D1BAF"/>
    <w:rsid w:val="006D20B7"/>
    <w:rsid w:val="006D2252"/>
    <w:rsid w:val="006D2333"/>
    <w:rsid w:val="006D23DD"/>
    <w:rsid w:val="006D25DC"/>
    <w:rsid w:val="006D25E0"/>
    <w:rsid w:val="006D32DD"/>
    <w:rsid w:val="006D3542"/>
    <w:rsid w:val="006D3A6B"/>
    <w:rsid w:val="006D3AA0"/>
    <w:rsid w:val="006D46ED"/>
    <w:rsid w:val="006D49D3"/>
    <w:rsid w:val="006D55B5"/>
    <w:rsid w:val="006D56A9"/>
    <w:rsid w:val="006D6127"/>
    <w:rsid w:val="006D6185"/>
    <w:rsid w:val="006D630D"/>
    <w:rsid w:val="006D6329"/>
    <w:rsid w:val="006D63A1"/>
    <w:rsid w:val="006D64A6"/>
    <w:rsid w:val="006D64B0"/>
    <w:rsid w:val="006D696A"/>
    <w:rsid w:val="006D6CF2"/>
    <w:rsid w:val="006D6FE4"/>
    <w:rsid w:val="006D7287"/>
    <w:rsid w:val="006D7820"/>
    <w:rsid w:val="006D7A5A"/>
    <w:rsid w:val="006D7C87"/>
    <w:rsid w:val="006E056D"/>
    <w:rsid w:val="006E07BE"/>
    <w:rsid w:val="006E09BC"/>
    <w:rsid w:val="006E0EAA"/>
    <w:rsid w:val="006E11C0"/>
    <w:rsid w:val="006E1573"/>
    <w:rsid w:val="006E1D32"/>
    <w:rsid w:val="006E1FEC"/>
    <w:rsid w:val="006E243D"/>
    <w:rsid w:val="006E247F"/>
    <w:rsid w:val="006E2D41"/>
    <w:rsid w:val="006E338F"/>
    <w:rsid w:val="006E35A1"/>
    <w:rsid w:val="006E4395"/>
    <w:rsid w:val="006E4A94"/>
    <w:rsid w:val="006E4EAC"/>
    <w:rsid w:val="006E4F55"/>
    <w:rsid w:val="006E4F60"/>
    <w:rsid w:val="006E51C5"/>
    <w:rsid w:val="006E5211"/>
    <w:rsid w:val="006E53B8"/>
    <w:rsid w:val="006E5658"/>
    <w:rsid w:val="006E56D0"/>
    <w:rsid w:val="006E5B71"/>
    <w:rsid w:val="006E64C1"/>
    <w:rsid w:val="006E6855"/>
    <w:rsid w:val="006E6966"/>
    <w:rsid w:val="006E6A59"/>
    <w:rsid w:val="006E6D68"/>
    <w:rsid w:val="006E7002"/>
    <w:rsid w:val="006E72AB"/>
    <w:rsid w:val="006E72BA"/>
    <w:rsid w:val="006E781C"/>
    <w:rsid w:val="006E78CE"/>
    <w:rsid w:val="006E7BE2"/>
    <w:rsid w:val="006E7C25"/>
    <w:rsid w:val="006E7EAD"/>
    <w:rsid w:val="006F0174"/>
    <w:rsid w:val="006F039A"/>
    <w:rsid w:val="006F04CB"/>
    <w:rsid w:val="006F08A3"/>
    <w:rsid w:val="006F09C5"/>
    <w:rsid w:val="006F0ADE"/>
    <w:rsid w:val="006F0C5D"/>
    <w:rsid w:val="006F0EF8"/>
    <w:rsid w:val="006F16F7"/>
    <w:rsid w:val="006F1A74"/>
    <w:rsid w:val="006F1D28"/>
    <w:rsid w:val="006F2495"/>
    <w:rsid w:val="006F2A1E"/>
    <w:rsid w:val="006F2A5C"/>
    <w:rsid w:val="006F2ECF"/>
    <w:rsid w:val="006F2F00"/>
    <w:rsid w:val="006F33A1"/>
    <w:rsid w:val="006F33CA"/>
    <w:rsid w:val="006F43D7"/>
    <w:rsid w:val="006F4D91"/>
    <w:rsid w:val="006F4E9F"/>
    <w:rsid w:val="006F561F"/>
    <w:rsid w:val="006F5727"/>
    <w:rsid w:val="006F5FD1"/>
    <w:rsid w:val="006F600F"/>
    <w:rsid w:val="006F69FB"/>
    <w:rsid w:val="006F6EF4"/>
    <w:rsid w:val="006F6F14"/>
    <w:rsid w:val="006F7C60"/>
    <w:rsid w:val="006F7D16"/>
    <w:rsid w:val="006F7D39"/>
    <w:rsid w:val="00700620"/>
    <w:rsid w:val="007008FD"/>
    <w:rsid w:val="00700C9B"/>
    <w:rsid w:val="00700DE5"/>
    <w:rsid w:val="007011C2"/>
    <w:rsid w:val="007015E3"/>
    <w:rsid w:val="007019C6"/>
    <w:rsid w:val="00702276"/>
    <w:rsid w:val="0070232E"/>
    <w:rsid w:val="00702D3E"/>
    <w:rsid w:val="00703012"/>
    <w:rsid w:val="0070304D"/>
    <w:rsid w:val="00703279"/>
    <w:rsid w:val="007032EB"/>
    <w:rsid w:val="007033C8"/>
    <w:rsid w:val="007033DF"/>
    <w:rsid w:val="00703BB7"/>
    <w:rsid w:val="00703BE6"/>
    <w:rsid w:val="00703C6E"/>
    <w:rsid w:val="007040A4"/>
    <w:rsid w:val="00704431"/>
    <w:rsid w:val="00704647"/>
    <w:rsid w:val="00704AD4"/>
    <w:rsid w:val="00704E46"/>
    <w:rsid w:val="00704E79"/>
    <w:rsid w:val="007050F2"/>
    <w:rsid w:val="007057F3"/>
    <w:rsid w:val="00705A43"/>
    <w:rsid w:val="00705BC2"/>
    <w:rsid w:val="00706163"/>
    <w:rsid w:val="00706744"/>
    <w:rsid w:val="00706A01"/>
    <w:rsid w:val="00706E90"/>
    <w:rsid w:val="007072AD"/>
    <w:rsid w:val="00707885"/>
    <w:rsid w:val="00707DF7"/>
    <w:rsid w:val="00707E7A"/>
    <w:rsid w:val="00707F0C"/>
    <w:rsid w:val="00707F1C"/>
    <w:rsid w:val="007100AE"/>
    <w:rsid w:val="007104BB"/>
    <w:rsid w:val="007104F8"/>
    <w:rsid w:val="00710929"/>
    <w:rsid w:val="00710E95"/>
    <w:rsid w:val="00711295"/>
    <w:rsid w:val="007117F5"/>
    <w:rsid w:val="00712346"/>
    <w:rsid w:val="00712354"/>
    <w:rsid w:val="007125B9"/>
    <w:rsid w:val="0071263D"/>
    <w:rsid w:val="00712727"/>
    <w:rsid w:val="00712C6E"/>
    <w:rsid w:val="00713177"/>
    <w:rsid w:val="00713223"/>
    <w:rsid w:val="0071322A"/>
    <w:rsid w:val="00713B9E"/>
    <w:rsid w:val="00714067"/>
    <w:rsid w:val="00714DFB"/>
    <w:rsid w:val="00714F9F"/>
    <w:rsid w:val="0071559D"/>
    <w:rsid w:val="00715AFC"/>
    <w:rsid w:val="00715CA8"/>
    <w:rsid w:val="00715FEF"/>
    <w:rsid w:val="007163A0"/>
    <w:rsid w:val="00716996"/>
    <w:rsid w:val="00716EC9"/>
    <w:rsid w:val="007170E8"/>
    <w:rsid w:val="00717148"/>
    <w:rsid w:val="00717A32"/>
    <w:rsid w:val="00717BD9"/>
    <w:rsid w:val="00717D44"/>
    <w:rsid w:val="0072032A"/>
    <w:rsid w:val="0072034B"/>
    <w:rsid w:val="00720408"/>
    <w:rsid w:val="0072056F"/>
    <w:rsid w:val="00720805"/>
    <w:rsid w:val="007215E0"/>
    <w:rsid w:val="00721BD4"/>
    <w:rsid w:val="0072290E"/>
    <w:rsid w:val="00722C61"/>
    <w:rsid w:val="007233B5"/>
    <w:rsid w:val="00723826"/>
    <w:rsid w:val="00723E2D"/>
    <w:rsid w:val="00724201"/>
    <w:rsid w:val="007246EB"/>
    <w:rsid w:val="00724818"/>
    <w:rsid w:val="007248D7"/>
    <w:rsid w:val="00724BA6"/>
    <w:rsid w:val="00724DDE"/>
    <w:rsid w:val="00724FB8"/>
    <w:rsid w:val="00725142"/>
    <w:rsid w:val="00725547"/>
    <w:rsid w:val="0072574A"/>
    <w:rsid w:val="00725CF9"/>
    <w:rsid w:val="00725E2F"/>
    <w:rsid w:val="00726677"/>
    <w:rsid w:val="00726EB8"/>
    <w:rsid w:val="00727610"/>
    <w:rsid w:val="0072767B"/>
    <w:rsid w:val="00727879"/>
    <w:rsid w:val="00727AD1"/>
    <w:rsid w:val="00727CF8"/>
    <w:rsid w:val="007306AA"/>
    <w:rsid w:val="007308D7"/>
    <w:rsid w:val="00730BC9"/>
    <w:rsid w:val="007319A7"/>
    <w:rsid w:val="00731F57"/>
    <w:rsid w:val="00732AF9"/>
    <w:rsid w:val="0073377B"/>
    <w:rsid w:val="00733A11"/>
    <w:rsid w:val="007342B4"/>
    <w:rsid w:val="007343B7"/>
    <w:rsid w:val="00734566"/>
    <w:rsid w:val="00734ADB"/>
    <w:rsid w:val="00734D84"/>
    <w:rsid w:val="00735B7A"/>
    <w:rsid w:val="00735D13"/>
    <w:rsid w:val="00736430"/>
    <w:rsid w:val="00736877"/>
    <w:rsid w:val="007372E1"/>
    <w:rsid w:val="00737602"/>
    <w:rsid w:val="0073776B"/>
    <w:rsid w:val="007377BF"/>
    <w:rsid w:val="007401F5"/>
    <w:rsid w:val="0074082D"/>
    <w:rsid w:val="007408C0"/>
    <w:rsid w:val="00740ED3"/>
    <w:rsid w:val="00741302"/>
    <w:rsid w:val="00741833"/>
    <w:rsid w:val="00741A7D"/>
    <w:rsid w:val="00741E6B"/>
    <w:rsid w:val="007427E6"/>
    <w:rsid w:val="00742AF0"/>
    <w:rsid w:val="007430C3"/>
    <w:rsid w:val="00743505"/>
    <w:rsid w:val="00743B0B"/>
    <w:rsid w:val="0074426B"/>
    <w:rsid w:val="00744FDB"/>
    <w:rsid w:val="0074531B"/>
    <w:rsid w:val="00745A18"/>
    <w:rsid w:val="00745BFE"/>
    <w:rsid w:val="00745FF0"/>
    <w:rsid w:val="00746194"/>
    <w:rsid w:val="00746E3F"/>
    <w:rsid w:val="00747146"/>
    <w:rsid w:val="0074720F"/>
    <w:rsid w:val="0074727A"/>
    <w:rsid w:val="00747290"/>
    <w:rsid w:val="00747ABC"/>
    <w:rsid w:val="00747CE1"/>
    <w:rsid w:val="0075002C"/>
    <w:rsid w:val="007507F2"/>
    <w:rsid w:val="007511D2"/>
    <w:rsid w:val="00751277"/>
    <w:rsid w:val="007513A9"/>
    <w:rsid w:val="0075144B"/>
    <w:rsid w:val="00751563"/>
    <w:rsid w:val="00751CB5"/>
    <w:rsid w:val="00752515"/>
    <w:rsid w:val="007525C7"/>
    <w:rsid w:val="0075292D"/>
    <w:rsid w:val="0075365D"/>
    <w:rsid w:val="007537AC"/>
    <w:rsid w:val="00753954"/>
    <w:rsid w:val="00754263"/>
    <w:rsid w:val="007546B1"/>
    <w:rsid w:val="00754A24"/>
    <w:rsid w:val="00754B79"/>
    <w:rsid w:val="00755024"/>
    <w:rsid w:val="00755190"/>
    <w:rsid w:val="007561B0"/>
    <w:rsid w:val="007569E2"/>
    <w:rsid w:val="0075758C"/>
    <w:rsid w:val="0076012A"/>
    <w:rsid w:val="00760A66"/>
    <w:rsid w:val="007615C3"/>
    <w:rsid w:val="00761BB3"/>
    <w:rsid w:val="00762103"/>
    <w:rsid w:val="00762396"/>
    <w:rsid w:val="00762655"/>
    <w:rsid w:val="00762761"/>
    <w:rsid w:val="00762DBF"/>
    <w:rsid w:val="007636D4"/>
    <w:rsid w:val="00763870"/>
    <w:rsid w:val="00763CA3"/>
    <w:rsid w:val="0076405D"/>
    <w:rsid w:val="0076412F"/>
    <w:rsid w:val="007645F5"/>
    <w:rsid w:val="007646F8"/>
    <w:rsid w:val="00764A85"/>
    <w:rsid w:val="00764F77"/>
    <w:rsid w:val="0076512F"/>
    <w:rsid w:val="007656A3"/>
    <w:rsid w:val="00765C3A"/>
    <w:rsid w:val="007663AB"/>
    <w:rsid w:val="00766429"/>
    <w:rsid w:val="007668B2"/>
    <w:rsid w:val="007671C4"/>
    <w:rsid w:val="00767211"/>
    <w:rsid w:val="007676B4"/>
    <w:rsid w:val="00767D04"/>
    <w:rsid w:val="00767ECA"/>
    <w:rsid w:val="00770143"/>
    <w:rsid w:val="00770664"/>
    <w:rsid w:val="007706BA"/>
    <w:rsid w:val="007706D9"/>
    <w:rsid w:val="007706DF"/>
    <w:rsid w:val="0077078A"/>
    <w:rsid w:val="007707B1"/>
    <w:rsid w:val="00770D6D"/>
    <w:rsid w:val="007711CF"/>
    <w:rsid w:val="007716F4"/>
    <w:rsid w:val="00771B8C"/>
    <w:rsid w:val="00771D24"/>
    <w:rsid w:val="00771D67"/>
    <w:rsid w:val="00771DBD"/>
    <w:rsid w:val="00771F15"/>
    <w:rsid w:val="00772770"/>
    <w:rsid w:val="0077375E"/>
    <w:rsid w:val="007743C0"/>
    <w:rsid w:val="00774446"/>
    <w:rsid w:val="00774A9C"/>
    <w:rsid w:val="0077514F"/>
    <w:rsid w:val="00775207"/>
    <w:rsid w:val="00775260"/>
    <w:rsid w:val="0077534C"/>
    <w:rsid w:val="0077541C"/>
    <w:rsid w:val="00775600"/>
    <w:rsid w:val="007756E1"/>
    <w:rsid w:val="00776260"/>
    <w:rsid w:val="007767D9"/>
    <w:rsid w:val="0077687F"/>
    <w:rsid w:val="007768E5"/>
    <w:rsid w:val="00776C9B"/>
    <w:rsid w:val="00776D77"/>
    <w:rsid w:val="007770B7"/>
    <w:rsid w:val="00777925"/>
    <w:rsid w:val="00777ECA"/>
    <w:rsid w:val="00780672"/>
    <w:rsid w:val="007807A2"/>
    <w:rsid w:val="007807A3"/>
    <w:rsid w:val="00781306"/>
    <w:rsid w:val="0078145C"/>
    <w:rsid w:val="0078243E"/>
    <w:rsid w:val="00782763"/>
    <w:rsid w:val="0078295D"/>
    <w:rsid w:val="00782AA9"/>
    <w:rsid w:val="00782B97"/>
    <w:rsid w:val="00782C89"/>
    <w:rsid w:val="00782CA5"/>
    <w:rsid w:val="00783706"/>
    <w:rsid w:val="0078378C"/>
    <w:rsid w:val="00783929"/>
    <w:rsid w:val="007839C6"/>
    <w:rsid w:val="00783A8A"/>
    <w:rsid w:val="00783C29"/>
    <w:rsid w:val="00783CAB"/>
    <w:rsid w:val="007841A1"/>
    <w:rsid w:val="00784458"/>
    <w:rsid w:val="007844E7"/>
    <w:rsid w:val="007845C3"/>
    <w:rsid w:val="00784D66"/>
    <w:rsid w:val="0078517A"/>
    <w:rsid w:val="007859F3"/>
    <w:rsid w:val="00785DC5"/>
    <w:rsid w:val="00785E6C"/>
    <w:rsid w:val="007864CD"/>
    <w:rsid w:val="00786C55"/>
    <w:rsid w:val="007873BF"/>
    <w:rsid w:val="0078791B"/>
    <w:rsid w:val="00790028"/>
    <w:rsid w:val="0079020B"/>
    <w:rsid w:val="0079020D"/>
    <w:rsid w:val="00790307"/>
    <w:rsid w:val="00790B4D"/>
    <w:rsid w:val="0079183F"/>
    <w:rsid w:val="007918AC"/>
    <w:rsid w:val="00791B1F"/>
    <w:rsid w:val="00791EFB"/>
    <w:rsid w:val="007921BE"/>
    <w:rsid w:val="007921C5"/>
    <w:rsid w:val="007922BE"/>
    <w:rsid w:val="00792788"/>
    <w:rsid w:val="0079280C"/>
    <w:rsid w:val="00792829"/>
    <w:rsid w:val="00793A6C"/>
    <w:rsid w:val="00793AB8"/>
    <w:rsid w:val="00793C9F"/>
    <w:rsid w:val="00793CFF"/>
    <w:rsid w:val="00793ECB"/>
    <w:rsid w:val="007942DB"/>
    <w:rsid w:val="00794A72"/>
    <w:rsid w:val="00795279"/>
    <w:rsid w:val="00795A12"/>
    <w:rsid w:val="0079613D"/>
    <w:rsid w:val="0079717B"/>
    <w:rsid w:val="0079717C"/>
    <w:rsid w:val="007974AC"/>
    <w:rsid w:val="007975B3"/>
    <w:rsid w:val="00797911"/>
    <w:rsid w:val="007979F5"/>
    <w:rsid w:val="00797A58"/>
    <w:rsid w:val="007A0162"/>
    <w:rsid w:val="007A082B"/>
    <w:rsid w:val="007A0D0A"/>
    <w:rsid w:val="007A0DF8"/>
    <w:rsid w:val="007A0E0E"/>
    <w:rsid w:val="007A1D6F"/>
    <w:rsid w:val="007A1FD3"/>
    <w:rsid w:val="007A2567"/>
    <w:rsid w:val="007A2804"/>
    <w:rsid w:val="007A2A91"/>
    <w:rsid w:val="007A3368"/>
    <w:rsid w:val="007A34A9"/>
    <w:rsid w:val="007A394A"/>
    <w:rsid w:val="007A3F4A"/>
    <w:rsid w:val="007A413E"/>
    <w:rsid w:val="007A4724"/>
    <w:rsid w:val="007A4B9A"/>
    <w:rsid w:val="007A4FA6"/>
    <w:rsid w:val="007A5090"/>
    <w:rsid w:val="007A58E9"/>
    <w:rsid w:val="007A5A87"/>
    <w:rsid w:val="007A5FE6"/>
    <w:rsid w:val="007A6011"/>
    <w:rsid w:val="007A608B"/>
    <w:rsid w:val="007A65F9"/>
    <w:rsid w:val="007A6A52"/>
    <w:rsid w:val="007A6B61"/>
    <w:rsid w:val="007A6BBB"/>
    <w:rsid w:val="007A6D9E"/>
    <w:rsid w:val="007A7196"/>
    <w:rsid w:val="007A71F0"/>
    <w:rsid w:val="007A7527"/>
    <w:rsid w:val="007A7975"/>
    <w:rsid w:val="007A7D8F"/>
    <w:rsid w:val="007A7DAC"/>
    <w:rsid w:val="007A7F81"/>
    <w:rsid w:val="007B028F"/>
    <w:rsid w:val="007B0551"/>
    <w:rsid w:val="007B05FA"/>
    <w:rsid w:val="007B09F9"/>
    <w:rsid w:val="007B0CA7"/>
    <w:rsid w:val="007B0D07"/>
    <w:rsid w:val="007B0D34"/>
    <w:rsid w:val="007B0D60"/>
    <w:rsid w:val="007B1249"/>
    <w:rsid w:val="007B2148"/>
    <w:rsid w:val="007B29C5"/>
    <w:rsid w:val="007B2DA5"/>
    <w:rsid w:val="007B2E91"/>
    <w:rsid w:val="007B2FEB"/>
    <w:rsid w:val="007B31E3"/>
    <w:rsid w:val="007B3A64"/>
    <w:rsid w:val="007B3C02"/>
    <w:rsid w:val="007B3DEF"/>
    <w:rsid w:val="007B438B"/>
    <w:rsid w:val="007B484C"/>
    <w:rsid w:val="007B4AE2"/>
    <w:rsid w:val="007B4E36"/>
    <w:rsid w:val="007B5005"/>
    <w:rsid w:val="007B55E0"/>
    <w:rsid w:val="007B5637"/>
    <w:rsid w:val="007B6054"/>
    <w:rsid w:val="007B617F"/>
    <w:rsid w:val="007B62E5"/>
    <w:rsid w:val="007B6585"/>
    <w:rsid w:val="007B671F"/>
    <w:rsid w:val="007B678D"/>
    <w:rsid w:val="007B7017"/>
    <w:rsid w:val="007B7020"/>
    <w:rsid w:val="007B7B6D"/>
    <w:rsid w:val="007B7C27"/>
    <w:rsid w:val="007B7D4F"/>
    <w:rsid w:val="007B7D60"/>
    <w:rsid w:val="007C0311"/>
    <w:rsid w:val="007C0364"/>
    <w:rsid w:val="007C0862"/>
    <w:rsid w:val="007C0F5C"/>
    <w:rsid w:val="007C1043"/>
    <w:rsid w:val="007C129B"/>
    <w:rsid w:val="007C1B0B"/>
    <w:rsid w:val="007C242F"/>
    <w:rsid w:val="007C25C8"/>
    <w:rsid w:val="007C26F6"/>
    <w:rsid w:val="007C2EDF"/>
    <w:rsid w:val="007C3204"/>
    <w:rsid w:val="007C35E8"/>
    <w:rsid w:val="007C38CB"/>
    <w:rsid w:val="007C3EF8"/>
    <w:rsid w:val="007C3F01"/>
    <w:rsid w:val="007C403E"/>
    <w:rsid w:val="007C458B"/>
    <w:rsid w:val="007C5AC0"/>
    <w:rsid w:val="007C5D0C"/>
    <w:rsid w:val="007C6E07"/>
    <w:rsid w:val="007C71A3"/>
    <w:rsid w:val="007C72EB"/>
    <w:rsid w:val="007D0735"/>
    <w:rsid w:val="007D0C78"/>
    <w:rsid w:val="007D0D41"/>
    <w:rsid w:val="007D107D"/>
    <w:rsid w:val="007D145D"/>
    <w:rsid w:val="007D1B0A"/>
    <w:rsid w:val="007D1D30"/>
    <w:rsid w:val="007D2127"/>
    <w:rsid w:val="007D238F"/>
    <w:rsid w:val="007D2C19"/>
    <w:rsid w:val="007D2FED"/>
    <w:rsid w:val="007D32A2"/>
    <w:rsid w:val="007D3308"/>
    <w:rsid w:val="007D3803"/>
    <w:rsid w:val="007D3C7A"/>
    <w:rsid w:val="007D3CA0"/>
    <w:rsid w:val="007D3FE1"/>
    <w:rsid w:val="007D4553"/>
    <w:rsid w:val="007D4ACF"/>
    <w:rsid w:val="007D4EEA"/>
    <w:rsid w:val="007D5126"/>
    <w:rsid w:val="007D51DA"/>
    <w:rsid w:val="007D60F6"/>
    <w:rsid w:val="007D6B39"/>
    <w:rsid w:val="007D6C3F"/>
    <w:rsid w:val="007D70C0"/>
    <w:rsid w:val="007D717D"/>
    <w:rsid w:val="007D7555"/>
    <w:rsid w:val="007D7B6D"/>
    <w:rsid w:val="007E03A1"/>
    <w:rsid w:val="007E05AE"/>
    <w:rsid w:val="007E0A2F"/>
    <w:rsid w:val="007E1A15"/>
    <w:rsid w:val="007E1A81"/>
    <w:rsid w:val="007E20C3"/>
    <w:rsid w:val="007E26B9"/>
    <w:rsid w:val="007E3DF1"/>
    <w:rsid w:val="007E3DF9"/>
    <w:rsid w:val="007E432C"/>
    <w:rsid w:val="007E432D"/>
    <w:rsid w:val="007E44BA"/>
    <w:rsid w:val="007E4C8E"/>
    <w:rsid w:val="007E5497"/>
    <w:rsid w:val="007E5C0D"/>
    <w:rsid w:val="007E5F43"/>
    <w:rsid w:val="007E5FFD"/>
    <w:rsid w:val="007E6CA7"/>
    <w:rsid w:val="007E75C7"/>
    <w:rsid w:val="007E7CD5"/>
    <w:rsid w:val="007E7F1E"/>
    <w:rsid w:val="007E7F38"/>
    <w:rsid w:val="007F03A2"/>
    <w:rsid w:val="007F065A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3D9E"/>
    <w:rsid w:val="007F4136"/>
    <w:rsid w:val="007F4187"/>
    <w:rsid w:val="007F4561"/>
    <w:rsid w:val="007F4963"/>
    <w:rsid w:val="007F49F7"/>
    <w:rsid w:val="007F5330"/>
    <w:rsid w:val="007F53EB"/>
    <w:rsid w:val="007F5715"/>
    <w:rsid w:val="007F58A0"/>
    <w:rsid w:val="007F612E"/>
    <w:rsid w:val="007F69AD"/>
    <w:rsid w:val="007F6A80"/>
    <w:rsid w:val="007F6AD4"/>
    <w:rsid w:val="007F7959"/>
    <w:rsid w:val="00800089"/>
    <w:rsid w:val="0080033A"/>
    <w:rsid w:val="008005C8"/>
    <w:rsid w:val="00800B45"/>
    <w:rsid w:val="00801213"/>
    <w:rsid w:val="00801DF4"/>
    <w:rsid w:val="0080231A"/>
    <w:rsid w:val="00803078"/>
    <w:rsid w:val="00803865"/>
    <w:rsid w:val="00803CC7"/>
    <w:rsid w:val="00804437"/>
    <w:rsid w:val="008046DE"/>
    <w:rsid w:val="008049A6"/>
    <w:rsid w:val="008049F9"/>
    <w:rsid w:val="00804D87"/>
    <w:rsid w:val="0080505A"/>
    <w:rsid w:val="00805182"/>
    <w:rsid w:val="008055EB"/>
    <w:rsid w:val="00805CBC"/>
    <w:rsid w:val="00805D8E"/>
    <w:rsid w:val="008060C9"/>
    <w:rsid w:val="008066F1"/>
    <w:rsid w:val="008067DB"/>
    <w:rsid w:val="00806A27"/>
    <w:rsid w:val="00806D11"/>
    <w:rsid w:val="00806D75"/>
    <w:rsid w:val="008070AE"/>
    <w:rsid w:val="0080755A"/>
    <w:rsid w:val="00807FF3"/>
    <w:rsid w:val="00810167"/>
    <w:rsid w:val="0081065A"/>
    <w:rsid w:val="00810B75"/>
    <w:rsid w:val="00811B23"/>
    <w:rsid w:val="00811BE1"/>
    <w:rsid w:val="00811C03"/>
    <w:rsid w:val="00811E5C"/>
    <w:rsid w:val="0081277C"/>
    <w:rsid w:val="008131CD"/>
    <w:rsid w:val="00813340"/>
    <w:rsid w:val="0081361E"/>
    <w:rsid w:val="008136DD"/>
    <w:rsid w:val="0081395A"/>
    <w:rsid w:val="00813A98"/>
    <w:rsid w:val="00813F56"/>
    <w:rsid w:val="008145D0"/>
    <w:rsid w:val="00814DFF"/>
    <w:rsid w:val="008155E4"/>
    <w:rsid w:val="00815A9B"/>
    <w:rsid w:val="00816349"/>
    <w:rsid w:val="0081634B"/>
    <w:rsid w:val="00816811"/>
    <w:rsid w:val="008168BD"/>
    <w:rsid w:val="00817266"/>
    <w:rsid w:val="00817310"/>
    <w:rsid w:val="00817993"/>
    <w:rsid w:val="00820330"/>
    <w:rsid w:val="00820B96"/>
    <w:rsid w:val="00820DC7"/>
    <w:rsid w:val="00821503"/>
    <w:rsid w:val="00821729"/>
    <w:rsid w:val="0082181F"/>
    <w:rsid w:val="008218EA"/>
    <w:rsid w:val="00821944"/>
    <w:rsid w:val="008226D3"/>
    <w:rsid w:val="00822BE0"/>
    <w:rsid w:val="00822E8E"/>
    <w:rsid w:val="008239BD"/>
    <w:rsid w:val="00824354"/>
    <w:rsid w:val="0082462F"/>
    <w:rsid w:val="00824639"/>
    <w:rsid w:val="00824758"/>
    <w:rsid w:val="008247FB"/>
    <w:rsid w:val="00824ED4"/>
    <w:rsid w:val="00824FBA"/>
    <w:rsid w:val="00825D92"/>
    <w:rsid w:val="00825F96"/>
    <w:rsid w:val="00827472"/>
    <w:rsid w:val="00827957"/>
    <w:rsid w:val="008302CA"/>
    <w:rsid w:val="00830870"/>
    <w:rsid w:val="00830D82"/>
    <w:rsid w:val="00830E06"/>
    <w:rsid w:val="00830EF1"/>
    <w:rsid w:val="00831399"/>
    <w:rsid w:val="00831756"/>
    <w:rsid w:val="008317CC"/>
    <w:rsid w:val="00831B20"/>
    <w:rsid w:val="00831B91"/>
    <w:rsid w:val="0083246E"/>
    <w:rsid w:val="00832EA1"/>
    <w:rsid w:val="00832F4A"/>
    <w:rsid w:val="008334E3"/>
    <w:rsid w:val="0083354D"/>
    <w:rsid w:val="0083410C"/>
    <w:rsid w:val="00834DA2"/>
    <w:rsid w:val="00834F30"/>
    <w:rsid w:val="00835682"/>
    <w:rsid w:val="00835B89"/>
    <w:rsid w:val="00835C42"/>
    <w:rsid w:val="00835EDB"/>
    <w:rsid w:val="008360E8"/>
    <w:rsid w:val="00836B38"/>
    <w:rsid w:val="00836D07"/>
    <w:rsid w:val="00836E5C"/>
    <w:rsid w:val="0083706C"/>
    <w:rsid w:val="00837FBC"/>
    <w:rsid w:val="00840264"/>
    <w:rsid w:val="008402B0"/>
    <w:rsid w:val="00840750"/>
    <w:rsid w:val="00840B8A"/>
    <w:rsid w:val="00840B99"/>
    <w:rsid w:val="00840C59"/>
    <w:rsid w:val="00840E5F"/>
    <w:rsid w:val="008411B2"/>
    <w:rsid w:val="008423B9"/>
    <w:rsid w:val="00842DC0"/>
    <w:rsid w:val="0084315D"/>
    <w:rsid w:val="0084341F"/>
    <w:rsid w:val="00843429"/>
    <w:rsid w:val="00843518"/>
    <w:rsid w:val="008435C6"/>
    <w:rsid w:val="00843606"/>
    <w:rsid w:val="00843FA2"/>
    <w:rsid w:val="00844051"/>
    <w:rsid w:val="00844DF4"/>
    <w:rsid w:val="00845171"/>
    <w:rsid w:val="00845265"/>
    <w:rsid w:val="008456EB"/>
    <w:rsid w:val="008459C6"/>
    <w:rsid w:val="00845C90"/>
    <w:rsid w:val="00846314"/>
    <w:rsid w:val="008464FB"/>
    <w:rsid w:val="0084656F"/>
    <w:rsid w:val="008465EE"/>
    <w:rsid w:val="00846CA0"/>
    <w:rsid w:val="00846E12"/>
    <w:rsid w:val="00846F0E"/>
    <w:rsid w:val="00846F89"/>
    <w:rsid w:val="00847288"/>
    <w:rsid w:val="00847FC6"/>
    <w:rsid w:val="00850099"/>
    <w:rsid w:val="00850242"/>
    <w:rsid w:val="0085068D"/>
    <w:rsid w:val="00850A32"/>
    <w:rsid w:val="00851AFD"/>
    <w:rsid w:val="00851C7E"/>
    <w:rsid w:val="00852712"/>
    <w:rsid w:val="00853224"/>
    <w:rsid w:val="00853676"/>
    <w:rsid w:val="00853BF1"/>
    <w:rsid w:val="00854694"/>
    <w:rsid w:val="00854739"/>
    <w:rsid w:val="00854863"/>
    <w:rsid w:val="008548CA"/>
    <w:rsid w:val="00854D2A"/>
    <w:rsid w:val="00854FE5"/>
    <w:rsid w:val="008550A6"/>
    <w:rsid w:val="0085523E"/>
    <w:rsid w:val="00855A05"/>
    <w:rsid w:val="0085621E"/>
    <w:rsid w:val="0085653B"/>
    <w:rsid w:val="00856A63"/>
    <w:rsid w:val="00856AF9"/>
    <w:rsid w:val="008573E3"/>
    <w:rsid w:val="0085763E"/>
    <w:rsid w:val="00857E2D"/>
    <w:rsid w:val="00860055"/>
    <w:rsid w:val="00860244"/>
    <w:rsid w:val="00860A22"/>
    <w:rsid w:val="00860B24"/>
    <w:rsid w:val="008614AD"/>
    <w:rsid w:val="00861905"/>
    <w:rsid w:val="0086216A"/>
    <w:rsid w:val="00862732"/>
    <w:rsid w:val="0086290C"/>
    <w:rsid w:val="00862EEA"/>
    <w:rsid w:val="008630B7"/>
    <w:rsid w:val="008640D7"/>
    <w:rsid w:val="00864418"/>
    <w:rsid w:val="008644DE"/>
    <w:rsid w:val="00864653"/>
    <w:rsid w:val="00864AD7"/>
    <w:rsid w:val="00864D8B"/>
    <w:rsid w:val="008653BB"/>
    <w:rsid w:val="008653DE"/>
    <w:rsid w:val="00865407"/>
    <w:rsid w:val="008663FC"/>
    <w:rsid w:val="008667EF"/>
    <w:rsid w:val="008668EB"/>
    <w:rsid w:val="0086711B"/>
    <w:rsid w:val="008671FF"/>
    <w:rsid w:val="00867273"/>
    <w:rsid w:val="008675ED"/>
    <w:rsid w:val="00870961"/>
    <w:rsid w:val="00871673"/>
    <w:rsid w:val="008716EA"/>
    <w:rsid w:val="008717FF"/>
    <w:rsid w:val="0087206E"/>
    <w:rsid w:val="008720BE"/>
    <w:rsid w:val="00872288"/>
    <w:rsid w:val="00872797"/>
    <w:rsid w:val="00872D93"/>
    <w:rsid w:val="0087331C"/>
    <w:rsid w:val="0087362E"/>
    <w:rsid w:val="008736FA"/>
    <w:rsid w:val="00873730"/>
    <w:rsid w:val="008738D4"/>
    <w:rsid w:val="008739EC"/>
    <w:rsid w:val="00873E98"/>
    <w:rsid w:val="008742C4"/>
    <w:rsid w:val="008745C8"/>
    <w:rsid w:val="00874613"/>
    <w:rsid w:val="00874716"/>
    <w:rsid w:val="00874FB7"/>
    <w:rsid w:val="0087503A"/>
    <w:rsid w:val="008750F1"/>
    <w:rsid w:val="0087510F"/>
    <w:rsid w:val="0087586A"/>
    <w:rsid w:val="00875933"/>
    <w:rsid w:val="00875A2A"/>
    <w:rsid w:val="00875A53"/>
    <w:rsid w:val="00875B96"/>
    <w:rsid w:val="008767A5"/>
    <w:rsid w:val="00876AA1"/>
    <w:rsid w:val="00876C9F"/>
    <w:rsid w:val="00877245"/>
    <w:rsid w:val="008773E5"/>
    <w:rsid w:val="0087757D"/>
    <w:rsid w:val="008775CC"/>
    <w:rsid w:val="008776A1"/>
    <w:rsid w:val="00877F0C"/>
    <w:rsid w:val="00877F71"/>
    <w:rsid w:val="00880E70"/>
    <w:rsid w:val="00880FAB"/>
    <w:rsid w:val="0088113A"/>
    <w:rsid w:val="008812E2"/>
    <w:rsid w:val="008812FE"/>
    <w:rsid w:val="00881571"/>
    <w:rsid w:val="0088158E"/>
    <w:rsid w:val="0088166B"/>
    <w:rsid w:val="00881BEE"/>
    <w:rsid w:val="0088361A"/>
    <w:rsid w:val="00883FA7"/>
    <w:rsid w:val="00883FAB"/>
    <w:rsid w:val="00884845"/>
    <w:rsid w:val="008848FF"/>
    <w:rsid w:val="00884CE5"/>
    <w:rsid w:val="00884DCA"/>
    <w:rsid w:val="00885188"/>
    <w:rsid w:val="00885623"/>
    <w:rsid w:val="00885667"/>
    <w:rsid w:val="0088579E"/>
    <w:rsid w:val="00885859"/>
    <w:rsid w:val="00885B54"/>
    <w:rsid w:val="00885DAA"/>
    <w:rsid w:val="00885ECF"/>
    <w:rsid w:val="00885F70"/>
    <w:rsid w:val="008868C2"/>
    <w:rsid w:val="0088733E"/>
    <w:rsid w:val="008876EC"/>
    <w:rsid w:val="00890034"/>
    <w:rsid w:val="0089032E"/>
    <w:rsid w:val="00890638"/>
    <w:rsid w:val="00890F4D"/>
    <w:rsid w:val="0089225A"/>
    <w:rsid w:val="00892747"/>
    <w:rsid w:val="0089276E"/>
    <w:rsid w:val="00892A7E"/>
    <w:rsid w:val="0089304C"/>
    <w:rsid w:val="008935E1"/>
    <w:rsid w:val="00893721"/>
    <w:rsid w:val="00893766"/>
    <w:rsid w:val="0089397A"/>
    <w:rsid w:val="00893B2F"/>
    <w:rsid w:val="00893FE3"/>
    <w:rsid w:val="00894FCB"/>
    <w:rsid w:val="0089591F"/>
    <w:rsid w:val="00895942"/>
    <w:rsid w:val="008962F0"/>
    <w:rsid w:val="00896C12"/>
    <w:rsid w:val="00896F3B"/>
    <w:rsid w:val="00897665"/>
    <w:rsid w:val="008976A9"/>
    <w:rsid w:val="00897868"/>
    <w:rsid w:val="00897F86"/>
    <w:rsid w:val="008A008F"/>
    <w:rsid w:val="008A083C"/>
    <w:rsid w:val="008A0B1E"/>
    <w:rsid w:val="008A0EE6"/>
    <w:rsid w:val="008A10AD"/>
    <w:rsid w:val="008A121F"/>
    <w:rsid w:val="008A1EF2"/>
    <w:rsid w:val="008A22DF"/>
    <w:rsid w:val="008A28BD"/>
    <w:rsid w:val="008A2ABB"/>
    <w:rsid w:val="008A395B"/>
    <w:rsid w:val="008A4ABE"/>
    <w:rsid w:val="008A5155"/>
    <w:rsid w:val="008A530C"/>
    <w:rsid w:val="008A5698"/>
    <w:rsid w:val="008A5760"/>
    <w:rsid w:val="008A59A3"/>
    <w:rsid w:val="008A59E9"/>
    <w:rsid w:val="008A5C15"/>
    <w:rsid w:val="008A6010"/>
    <w:rsid w:val="008A6258"/>
    <w:rsid w:val="008A7E37"/>
    <w:rsid w:val="008A7F6A"/>
    <w:rsid w:val="008A7FA3"/>
    <w:rsid w:val="008B0341"/>
    <w:rsid w:val="008B058B"/>
    <w:rsid w:val="008B0A24"/>
    <w:rsid w:val="008B1FE2"/>
    <w:rsid w:val="008B2102"/>
    <w:rsid w:val="008B2444"/>
    <w:rsid w:val="008B2947"/>
    <w:rsid w:val="008B2E56"/>
    <w:rsid w:val="008B3016"/>
    <w:rsid w:val="008B382C"/>
    <w:rsid w:val="008B3FC3"/>
    <w:rsid w:val="008B4645"/>
    <w:rsid w:val="008B470C"/>
    <w:rsid w:val="008B4A15"/>
    <w:rsid w:val="008B4AD2"/>
    <w:rsid w:val="008B4CAA"/>
    <w:rsid w:val="008B5197"/>
    <w:rsid w:val="008B5484"/>
    <w:rsid w:val="008B638E"/>
    <w:rsid w:val="008B639A"/>
    <w:rsid w:val="008B66E2"/>
    <w:rsid w:val="008B67CD"/>
    <w:rsid w:val="008B7388"/>
    <w:rsid w:val="008B741C"/>
    <w:rsid w:val="008B784D"/>
    <w:rsid w:val="008B7CC2"/>
    <w:rsid w:val="008C085D"/>
    <w:rsid w:val="008C0C05"/>
    <w:rsid w:val="008C1873"/>
    <w:rsid w:val="008C1BCF"/>
    <w:rsid w:val="008C1C2C"/>
    <w:rsid w:val="008C1DB6"/>
    <w:rsid w:val="008C2CAD"/>
    <w:rsid w:val="008C31C4"/>
    <w:rsid w:val="008C33F2"/>
    <w:rsid w:val="008C35F3"/>
    <w:rsid w:val="008C3AFB"/>
    <w:rsid w:val="008C3E0B"/>
    <w:rsid w:val="008C3F11"/>
    <w:rsid w:val="008C40B0"/>
    <w:rsid w:val="008C4788"/>
    <w:rsid w:val="008C4E12"/>
    <w:rsid w:val="008C4FB6"/>
    <w:rsid w:val="008C52EA"/>
    <w:rsid w:val="008C59F8"/>
    <w:rsid w:val="008C5C13"/>
    <w:rsid w:val="008C5CFD"/>
    <w:rsid w:val="008C623B"/>
    <w:rsid w:val="008C62F5"/>
    <w:rsid w:val="008C6311"/>
    <w:rsid w:val="008C64C7"/>
    <w:rsid w:val="008C6B33"/>
    <w:rsid w:val="008C6CE9"/>
    <w:rsid w:val="008C6DBF"/>
    <w:rsid w:val="008C7112"/>
    <w:rsid w:val="008C7530"/>
    <w:rsid w:val="008C7C64"/>
    <w:rsid w:val="008C7DDC"/>
    <w:rsid w:val="008D0164"/>
    <w:rsid w:val="008D06D6"/>
    <w:rsid w:val="008D0857"/>
    <w:rsid w:val="008D0B72"/>
    <w:rsid w:val="008D0B76"/>
    <w:rsid w:val="008D0C79"/>
    <w:rsid w:val="008D0E5D"/>
    <w:rsid w:val="008D0F55"/>
    <w:rsid w:val="008D1088"/>
    <w:rsid w:val="008D21B1"/>
    <w:rsid w:val="008D2B92"/>
    <w:rsid w:val="008D2FAD"/>
    <w:rsid w:val="008D3239"/>
    <w:rsid w:val="008D37FA"/>
    <w:rsid w:val="008D38DA"/>
    <w:rsid w:val="008D3F65"/>
    <w:rsid w:val="008D40AC"/>
    <w:rsid w:val="008D5039"/>
    <w:rsid w:val="008D50A7"/>
    <w:rsid w:val="008D5B43"/>
    <w:rsid w:val="008D5E64"/>
    <w:rsid w:val="008D60DA"/>
    <w:rsid w:val="008D6386"/>
    <w:rsid w:val="008D6397"/>
    <w:rsid w:val="008D640C"/>
    <w:rsid w:val="008D647C"/>
    <w:rsid w:val="008D6878"/>
    <w:rsid w:val="008D72AF"/>
    <w:rsid w:val="008D75E9"/>
    <w:rsid w:val="008D7F49"/>
    <w:rsid w:val="008E0442"/>
    <w:rsid w:val="008E0822"/>
    <w:rsid w:val="008E1250"/>
    <w:rsid w:val="008E1281"/>
    <w:rsid w:val="008E1E44"/>
    <w:rsid w:val="008E2020"/>
    <w:rsid w:val="008E21EE"/>
    <w:rsid w:val="008E2447"/>
    <w:rsid w:val="008E279C"/>
    <w:rsid w:val="008E2851"/>
    <w:rsid w:val="008E3157"/>
    <w:rsid w:val="008E39C6"/>
    <w:rsid w:val="008E3DCB"/>
    <w:rsid w:val="008E3E6A"/>
    <w:rsid w:val="008E3F9E"/>
    <w:rsid w:val="008E40DA"/>
    <w:rsid w:val="008E4295"/>
    <w:rsid w:val="008E43BC"/>
    <w:rsid w:val="008E4ED8"/>
    <w:rsid w:val="008E4F7D"/>
    <w:rsid w:val="008E518C"/>
    <w:rsid w:val="008E54A7"/>
    <w:rsid w:val="008E5515"/>
    <w:rsid w:val="008E5EC7"/>
    <w:rsid w:val="008E5FF3"/>
    <w:rsid w:val="008E6459"/>
    <w:rsid w:val="008E6B32"/>
    <w:rsid w:val="008E75C9"/>
    <w:rsid w:val="008E77C5"/>
    <w:rsid w:val="008E793F"/>
    <w:rsid w:val="008F08AA"/>
    <w:rsid w:val="008F08BA"/>
    <w:rsid w:val="008F145D"/>
    <w:rsid w:val="008F170C"/>
    <w:rsid w:val="008F18A6"/>
    <w:rsid w:val="008F34C9"/>
    <w:rsid w:val="008F3F6B"/>
    <w:rsid w:val="008F43AF"/>
    <w:rsid w:val="008F4490"/>
    <w:rsid w:val="008F4618"/>
    <w:rsid w:val="008F466B"/>
    <w:rsid w:val="008F4842"/>
    <w:rsid w:val="008F4C34"/>
    <w:rsid w:val="008F51AF"/>
    <w:rsid w:val="008F52E6"/>
    <w:rsid w:val="008F5357"/>
    <w:rsid w:val="008F54C6"/>
    <w:rsid w:val="008F598D"/>
    <w:rsid w:val="008F5BB2"/>
    <w:rsid w:val="008F6A7D"/>
    <w:rsid w:val="008F6C6F"/>
    <w:rsid w:val="008F6E30"/>
    <w:rsid w:val="008F6EDD"/>
    <w:rsid w:val="008F713C"/>
    <w:rsid w:val="008F7444"/>
    <w:rsid w:val="008F78CC"/>
    <w:rsid w:val="008F796D"/>
    <w:rsid w:val="009003F4"/>
    <w:rsid w:val="0090054E"/>
    <w:rsid w:val="00900CF2"/>
    <w:rsid w:val="00900EA4"/>
    <w:rsid w:val="00901536"/>
    <w:rsid w:val="009015E5"/>
    <w:rsid w:val="00901770"/>
    <w:rsid w:val="009018D5"/>
    <w:rsid w:val="00901A72"/>
    <w:rsid w:val="009021C0"/>
    <w:rsid w:val="0090243C"/>
    <w:rsid w:val="009025F5"/>
    <w:rsid w:val="00902DB5"/>
    <w:rsid w:val="009034AC"/>
    <w:rsid w:val="0090371F"/>
    <w:rsid w:val="009040E8"/>
    <w:rsid w:val="00904561"/>
    <w:rsid w:val="00904A24"/>
    <w:rsid w:val="00904D9E"/>
    <w:rsid w:val="00905C5D"/>
    <w:rsid w:val="009065FB"/>
    <w:rsid w:val="0090664F"/>
    <w:rsid w:val="009070F3"/>
    <w:rsid w:val="00907657"/>
    <w:rsid w:val="00907A18"/>
    <w:rsid w:val="00907C52"/>
    <w:rsid w:val="00907DB4"/>
    <w:rsid w:val="00907F01"/>
    <w:rsid w:val="0091056E"/>
    <w:rsid w:val="00910736"/>
    <w:rsid w:val="009107B6"/>
    <w:rsid w:val="0091092F"/>
    <w:rsid w:val="00911AEE"/>
    <w:rsid w:val="00911E36"/>
    <w:rsid w:val="009125F0"/>
    <w:rsid w:val="0091293B"/>
    <w:rsid w:val="00912E58"/>
    <w:rsid w:val="009145CC"/>
    <w:rsid w:val="00914AF5"/>
    <w:rsid w:val="0091519C"/>
    <w:rsid w:val="00915587"/>
    <w:rsid w:val="009155E8"/>
    <w:rsid w:val="00915FE0"/>
    <w:rsid w:val="009164F7"/>
    <w:rsid w:val="00916808"/>
    <w:rsid w:val="00916A71"/>
    <w:rsid w:val="009170D3"/>
    <w:rsid w:val="00917686"/>
    <w:rsid w:val="00917C0D"/>
    <w:rsid w:val="0092057B"/>
    <w:rsid w:val="009205A1"/>
    <w:rsid w:val="00920AD4"/>
    <w:rsid w:val="00920CD4"/>
    <w:rsid w:val="00920EDC"/>
    <w:rsid w:val="00920F2C"/>
    <w:rsid w:val="009210EC"/>
    <w:rsid w:val="00921A4A"/>
    <w:rsid w:val="00921B98"/>
    <w:rsid w:val="00921E8B"/>
    <w:rsid w:val="00922081"/>
    <w:rsid w:val="009222D8"/>
    <w:rsid w:val="00922318"/>
    <w:rsid w:val="009224C5"/>
    <w:rsid w:val="009225F4"/>
    <w:rsid w:val="00923372"/>
    <w:rsid w:val="0092359F"/>
    <w:rsid w:val="00923D9F"/>
    <w:rsid w:val="00924135"/>
    <w:rsid w:val="00924307"/>
    <w:rsid w:val="00924448"/>
    <w:rsid w:val="0092476C"/>
    <w:rsid w:val="00924C14"/>
    <w:rsid w:val="00925122"/>
    <w:rsid w:val="009253BF"/>
    <w:rsid w:val="00925655"/>
    <w:rsid w:val="0092578D"/>
    <w:rsid w:val="00925D7B"/>
    <w:rsid w:val="00925E9D"/>
    <w:rsid w:val="0092605B"/>
    <w:rsid w:val="00926583"/>
    <w:rsid w:val="00926931"/>
    <w:rsid w:val="00926DD9"/>
    <w:rsid w:val="0092712A"/>
    <w:rsid w:val="009273BB"/>
    <w:rsid w:val="00927629"/>
    <w:rsid w:val="00927779"/>
    <w:rsid w:val="00927BAB"/>
    <w:rsid w:val="00927DA4"/>
    <w:rsid w:val="00927E4C"/>
    <w:rsid w:val="00930048"/>
    <w:rsid w:val="0093008C"/>
    <w:rsid w:val="0093043C"/>
    <w:rsid w:val="009305BC"/>
    <w:rsid w:val="0093061B"/>
    <w:rsid w:val="00930936"/>
    <w:rsid w:val="00930C3A"/>
    <w:rsid w:val="00931083"/>
    <w:rsid w:val="009317E1"/>
    <w:rsid w:val="00931B47"/>
    <w:rsid w:val="00932471"/>
    <w:rsid w:val="009324BE"/>
    <w:rsid w:val="009325B0"/>
    <w:rsid w:val="00932A49"/>
    <w:rsid w:val="00932BAC"/>
    <w:rsid w:val="00932E8C"/>
    <w:rsid w:val="00933023"/>
    <w:rsid w:val="009334BA"/>
    <w:rsid w:val="00933A3D"/>
    <w:rsid w:val="009344DE"/>
    <w:rsid w:val="0093467F"/>
    <w:rsid w:val="00935054"/>
    <w:rsid w:val="0093561F"/>
    <w:rsid w:val="0093607C"/>
    <w:rsid w:val="009364F6"/>
    <w:rsid w:val="0093651C"/>
    <w:rsid w:val="00936E9B"/>
    <w:rsid w:val="00936FB0"/>
    <w:rsid w:val="0093731D"/>
    <w:rsid w:val="0093750A"/>
    <w:rsid w:val="009375E6"/>
    <w:rsid w:val="009375EA"/>
    <w:rsid w:val="0093775D"/>
    <w:rsid w:val="009404D0"/>
    <w:rsid w:val="00940596"/>
    <w:rsid w:val="00940C96"/>
    <w:rsid w:val="009411B2"/>
    <w:rsid w:val="0094170F"/>
    <w:rsid w:val="00941C61"/>
    <w:rsid w:val="00941DFE"/>
    <w:rsid w:val="009424FE"/>
    <w:rsid w:val="00942F05"/>
    <w:rsid w:val="0094314D"/>
    <w:rsid w:val="009431B3"/>
    <w:rsid w:val="009431DD"/>
    <w:rsid w:val="0094386B"/>
    <w:rsid w:val="00943D15"/>
    <w:rsid w:val="009449C3"/>
    <w:rsid w:val="00944A8F"/>
    <w:rsid w:val="00945507"/>
    <w:rsid w:val="00945E45"/>
    <w:rsid w:val="0094658F"/>
    <w:rsid w:val="0094711C"/>
    <w:rsid w:val="009475C2"/>
    <w:rsid w:val="009477B2"/>
    <w:rsid w:val="00947880"/>
    <w:rsid w:val="00947927"/>
    <w:rsid w:val="00947B66"/>
    <w:rsid w:val="00947C0F"/>
    <w:rsid w:val="00947FA7"/>
    <w:rsid w:val="00950419"/>
    <w:rsid w:val="00950EE0"/>
    <w:rsid w:val="00951207"/>
    <w:rsid w:val="009515F1"/>
    <w:rsid w:val="00951A60"/>
    <w:rsid w:val="00951D0E"/>
    <w:rsid w:val="00952287"/>
    <w:rsid w:val="009534F8"/>
    <w:rsid w:val="009536BB"/>
    <w:rsid w:val="0095393D"/>
    <w:rsid w:val="00953BB3"/>
    <w:rsid w:val="00953D69"/>
    <w:rsid w:val="009540A1"/>
    <w:rsid w:val="0095417C"/>
    <w:rsid w:val="00954504"/>
    <w:rsid w:val="00954F95"/>
    <w:rsid w:val="0095521A"/>
    <w:rsid w:val="009554A2"/>
    <w:rsid w:val="009555FD"/>
    <w:rsid w:val="00955BDE"/>
    <w:rsid w:val="00955E41"/>
    <w:rsid w:val="009560C0"/>
    <w:rsid w:val="0095635B"/>
    <w:rsid w:val="00956DB9"/>
    <w:rsid w:val="00956F21"/>
    <w:rsid w:val="00957EA3"/>
    <w:rsid w:val="009604F8"/>
    <w:rsid w:val="009614A5"/>
    <w:rsid w:val="00961952"/>
    <w:rsid w:val="00961A78"/>
    <w:rsid w:val="009622B0"/>
    <w:rsid w:val="00962316"/>
    <w:rsid w:val="009626EE"/>
    <w:rsid w:val="009627A0"/>
    <w:rsid w:val="009633E4"/>
    <w:rsid w:val="009637B1"/>
    <w:rsid w:val="00964163"/>
    <w:rsid w:val="00964920"/>
    <w:rsid w:val="00964C7B"/>
    <w:rsid w:val="00964D90"/>
    <w:rsid w:val="00965495"/>
    <w:rsid w:val="009654FC"/>
    <w:rsid w:val="00965BEB"/>
    <w:rsid w:val="00966404"/>
    <w:rsid w:val="009665D8"/>
    <w:rsid w:val="00966834"/>
    <w:rsid w:val="00966B0A"/>
    <w:rsid w:val="00966F6B"/>
    <w:rsid w:val="00966FA6"/>
    <w:rsid w:val="00967B59"/>
    <w:rsid w:val="00967BE7"/>
    <w:rsid w:val="00967E2E"/>
    <w:rsid w:val="009700A5"/>
    <w:rsid w:val="0097011E"/>
    <w:rsid w:val="0097086B"/>
    <w:rsid w:val="00970B82"/>
    <w:rsid w:val="00970BCF"/>
    <w:rsid w:val="009710E8"/>
    <w:rsid w:val="009714D9"/>
    <w:rsid w:val="009714E9"/>
    <w:rsid w:val="00972052"/>
    <w:rsid w:val="0097283A"/>
    <w:rsid w:val="00972E5A"/>
    <w:rsid w:val="00972E9E"/>
    <w:rsid w:val="009730E8"/>
    <w:rsid w:val="00973317"/>
    <w:rsid w:val="00973654"/>
    <w:rsid w:val="00973B6E"/>
    <w:rsid w:val="009749EB"/>
    <w:rsid w:val="00974B24"/>
    <w:rsid w:val="00974BE7"/>
    <w:rsid w:val="00974E46"/>
    <w:rsid w:val="00975AAA"/>
    <w:rsid w:val="00975D97"/>
    <w:rsid w:val="00975FA5"/>
    <w:rsid w:val="009760AA"/>
    <w:rsid w:val="009761CF"/>
    <w:rsid w:val="00976344"/>
    <w:rsid w:val="0097653F"/>
    <w:rsid w:val="009768BF"/>
    <w:rsid w:val="00976B1A"/>
    <w:rsid w:val="00976B91"/>
    <w:rsid w:val="009800C6"/>
    <w:rsid w:val="009802E7"/>
    <w:rsid w:val="0098085D"/>
    <w:rsid w:val="0098111C"/>
    <w:rsid w:val="00981313"/>
    <w:rsid w:val="0098191C"/>
    <w:rsid w:val="00981CBC"/>
    <w:rsid w:val="00981F00"/>
    <w:rsid w:val="00982AD4"/>
    <w:rsid w:val="00982B8B"/>
    <w:rsid w:val="00982BE5"/>
    <w:rsid w:val="00982F2D"/>
    <w:rsid w:val="0098302E"/>
    <w:rsid w:val="0098348E"/>
    <w:rsid w:val="00983A7A"/>
    <w:rsid w:val="00983C0F"/>
    <w:rsid w:val="00983F5F"/>
    <w:rsid w:val="00984150"/>
    <w:rsid w:val="0098420B"/>
    <w:rsid w:val="009842BD"/>
    <w:rsid w:val="00985CCD"/>
    <w:rsid w:val="00985FDA"/>
    <w:rsid w:val="00986218"/>
    <w:rsid w:val="009862F7"/>
    <w:rsid w:val="00986813"/>
    <w:rsid w:val="009868CE"/>
    <w:rsid w:val="009871AB"/>
    <w:rsid w:val="0098731C"/>
    <w:rsid w:val="00987D4F"/>
    <w:rsid w:val="00987EC6"/>
    <w:rsid w:val="009900C8"/>
    <w:rsid w:val="00990196"/>
    <w:rsid w:val="00990364"/>
    <w:rsid w:val="00990A45"/>
    <w:rsid w:val="00990AF1"/>
    <w:rsid w:val="00990B69"/>
    <w:rsid w:val="00990D09"/>
    <w:rsid w:val="00990E88"/>
    <w:rsid w:val="00991227"/>
    <w:rsid w:val="00991344"/>
    <w:rsid w:val="00991CBB"/>
    <w:rsid w:val="00992373"/>
    <w:rsid w:val="009929C4"/>
    <w:rsid w:val="009932F0"/>
    <w:rsid w:val="00993694"/>
    <w:rsid w:val="009938B0"/>
    <w:rsid w:val="00994043"/>
    <w:rsid w:val="00994606"/>
    <w:rsid w:val="009948F5"/>
    <w:rsid w:val="00994BF6"/>
    <w:rsid w:val="00995BED"/>
    <w:rsid w:val="00995C88"/>
    <w:rsid w:val="00995D25"/>
    <w:rsid w:val="009960E9"/>
    <w:rsid w:val="00996112"/>
    <w:rsid w:val="009962FA"/>
    <w:rsid w:val="0099635D"/>
    <w:rsid w:val="009964D0"/>
    <w:rsid w:val="00996803"/>
    <w:rsid w:val="009968AD"/>
    <w:rsid w:val="00996CCC"/>
    <w:rsid w:val="009972EC"/>
    <w:rsid w:val="00997D66"/>
    <w:rsid w:val="009A012A"/>
    <w:rsid w:val="009A01C4"/>
    <w:rsid w:val="009A0373"/>
    <w:rsid w:val="009A0440"/>
    <w:rsid w:val="009A084A"/>
    <w:rsid w:val="009A0887"/>
    <w:rsid w:val="009A097B"/>
    <w:rsid w:val="009A09C2"/>
    <w:rsid w:val="009A109A"/>
    <w:rsid w:val="009A1217"/>
    <w:rsid w:val="009A13A2"/>
    <w:rsid w:val="009A1545"/>
    <w:rsid w:val="009A1E8D"/>
    <w:rsid w:val="009A249B"/>
    <w:rsid w:val="009A25E1"/>
    <w:rsid w:val="009A2742"/>
    <w:rsid w:val="009A2857"/>
    <w:rsid w:val="009A290A"/>
    <w:rsid w:val="009A2AE4"/>
    <w:rsid w:val="009A2D65"/>
    <w:rsid w:val="009A2E68"/>
    <w:rsid w:val="009A3124"/>
    <w:rsid w:val="009A38F1"/>
    <w:rsid w:val="009A3ADC"/>
    <w:rsid w:val="009A3DA9"/>
    <w:rsid w:val="009A3F52"/>
    <w:rsid w:val="009A41A8"/>
    <w:rsid w:val="009A4BBB"/>
    <w:rsid w:val="009A59A8"/>
    <w:rsid w:val="009A5B6B"/>
    <w:rsid w:val="009A5DC5"/>
    <w:rsid w:val="009A6242"/>
    <w:rsid w:val="009A678C"/>
    <w:rsid w:val="009A6E36"/>
    <w:rsid w:val="009A73BE"/>
    <w:rsid w:val="009A752F"/>
    <w:rsid w:val="009A7C58"/>
    <w:rsid w:val="009B016A"/>
    <w:rsid w:val="009B065C"/>
    <w:rsid w:val="009B0734"/>
    <w:rsid w:val="009B0BA0"/>
    <w:rsid w:val="009B0E03"/>
    <w:rsid w:val="009B0FE2"/>
    <w:rsid w:val="009B1024"/>
    <w:rsid w:val="009B11AF"/>
    <w:rsid w:val="009B12FA"/>
    <w:rsid w:val="009B16AE"/>
    <w:rsid w:val="009B1726"/>
    <w:rsid w:val="009B1D3B"/>
    <w:rsid w:val="009B2764"/>
    <w:rsid w:val="009B2A47"/>
    <w:rsid w:val="009B2A7A"/>
    <w:rsid w:val="009B2B63"/>
    <w:rsid w:val="009B2DF6"/>
    <w:rsid w:val="009B2EC3"/>
    <w:rsid w:val="009B3150"/>
    <w:rsid w:val="009B3464"/>
    <w:rsid w:val="009B39F6"/>
    <w:rsid w:val="009B3E41"/>
    <w:rsid w:val="009B441A"/>
    <w:rsid w:val="009B4449"/>
    <w:rsid w:val="009B44DD"/>
    <w:rsid w:val="009B45DF"/>
    <w:rsid w:val="009B4AC6"/>
    <w:rsid w:val="009B4B59"/>
    <w:rsid w:val="009B5233"/>
    <w:rsid w:val="009B5AD5"/>
    <w:rsid w:val="009B5E87"/>
    <w:rsid w:val="009B6BC1"/>
    <w:rsid w:val="009B7120"/>
    <w:rsid w:val="009B7405"/>
    <w:rsid w:val="009B7C17"/>
    <w:rsid w:val="009B7FD9"/>
    <w:rsid w:val="009C049D"/>
    <w:rsid w:val="009C0B8E"/>
    <w:rsid w:val="009C0BA2"/>
    <w:rsid w:val="009C120D"/>
    <w:rsid w:val="009C1920"/>
    <w:rsid w:val="009C195A"/>
    <w:rsid w:val="009C1AEC"/>
    <w:rsid w:val="009C1D7A"/>
    <w:rsid w:val="009C1E47"/>
    <w:rsid w:val="009C2162"/>
    <w:rsid w:val="009C295E"/>
    <w:rsid w:val="009C391A"/>
    <w:rsid w:val="009C3D19"/>
    <w:rsid w:val="009C493F"/>
    <w:rsid w:val="009C4B98"/>
    <w:rsid w:val="009C5213"/>
    <w:rsid w:val="009C5285"/>
    <w:rsid w:val="009C56C2"/>
    <w:rsid w:val="009C57F6"/>
    <w:rsid w:val="009C5815"/>
    <w:rsid w:val="009C589D"/>
    <w:rsid w:val="009C58EE"/>
    <w:rsid w:val="009C61B9"/>
    <w:rsid w:val="009C65E7"/>
    <w:rsid w:val="009C66FA"/>
    <w:rsid w:val="009C6A89"/>
    <w:rsid w:val="009C6C06"/>
    <w:rsid w:val="009C7CAD"/>
    <w:rsid w:val="009C7E90"/>
    <w:rsid w:val="009D0026"/>
    <w:rsid w:val="009D0302"/>
    <w:rsid w:val="009D04D1"/>
    <w:rsid w:val="009D08EC"/>
    <w:rsid w:val="009D1004"/>
    <w:rsid w:val="009D141E"/>
    <w:rsid w:val="009D1A4D"/>
    <w:rsid w:val="009D1C89"/>
    <w:rsid w:val="009D21F8"/>
    <w:rsid w:val="009D2203"/>
    <w:rsid w:val="009D2661"/>
    <w:rsid w:val="009D2A6B"/>
    <w:rsid w:val="009D2ED2"/>
    <w:rsid w:val="009D3147"/>
    <w:rsid w:val="009D3793"/>
    <w:rsid w:val="009D388A"/>
    <w:rsid w:val="009D4264"/>
    <w:rsid w:val="009D431F"/>
    <w:rsid w:val="009D4402"/>
    <w:rsid w:val="009D4889"/>
    <w:rsid w:val="009D4AC4"/>
    <w:rsid w:val="009D59DD"/>
    <w:rsid w:val="009D5C86"/>
    <w:rsid w:val="009D5F76"/>
    <w:rsid w:val="009D671E"/>
    <w:rsid w:val="009D6C82"/>
    <w:rsid w:val="009D6FE6"/>
    <w:rsid w:val="009D705E"/>
    <w:rsid w:val="009D7084"/>
    <w:rsid w:val="009D74BF"/>
    <w:rsid w:val="009E0B7C"/>
    <w:rsid w:val="009E0E2E"/>
    <w:rsid w:val="009E10E8"/>
    <w:rsid w:val="009E1136"/>
    <w:rsid w:val="009E1405"/>
    <w:rsid w:val="009E1DB1"/>
    <w:rsid w:val="009E1EF2"/>
    <w:rsid w:val="009E1F71"/>
    <w:rsid w:val="009E1FC5"/>
    <w:rsid w:val="009E26E0"/>
    <w:rsid w:val="009E2ACD"/>
    <w:rsid w:val="009E2F10"/>
    <w:rsid w:val="009E2F4D"/>
    <w:rsid w:val="009E3611"/>
    <w:rsid w:val="009E3677"/>
    <w:rsid w:val="009E3A06"/>
    <w:rsid w:val="009E3AF4"/>
    <w:rsid w:val="009E3B11"/>
    <w:rsid w:val="009E408A"/>
    <w:rsid w:val="009E40C4"/>
    <w:rsid w:val="009E438B"/>
    <w:rsid w:val="009E4626"/>
    <w:rsid w:val="009E5336"/>
    <w:rsid w:val="009E5993"/>
    <w:rsid w:val="009E604F"/>
    <w:rsid w:val="009E69D8"/>
    <w:rsid w:val="009E6E4E"/>
    <w:rsid w:val="009E6EA2"/>
    <w:rsid w:val="009E7348"/>
    <w:rsid w:val="009E7AA4"/>
    <w:rsid w:val="009F0288"/>
    <w:rsid w:val="009F05F3"/>
    <w:rsid w:val="009F0FA9"/>
    <w:rsid w:val="009F17A7"/>
    <w:rsid w:val="009F19DF"/>
    <w:rsid w:val="009F2877"/>
    <w:rsid w:val="009F2D57"/>
    <w:rsid w:val="009F36AD"/>
    <w:rsid w:val="009F3BA3"/>
    <w:rsid w:val="009F3DA5"/>
    <w:rsid w:val="009F3E21"/>
    <w:rsid w:val="009F3F3A"/>
    <w:rsid w:val="009F451C"/>
    <w:rsid w:val="009F45C1"/>
    <w:rsid w:val="009F52FF"/>
    <w:rsid w:val="009F5650"/>
    <w:rsid w:val="009F585B"/>
    <w:rsid w:val="009F5CDE"/>
    <w:rsid w:val="009F5E0A"/>
    <w:rsid w:val="009F5E99"/>
    <w:rsid w:val="009F5EBB"/>
    <w:rsid w:val="009F6263"/>
    <w:rsid w:val="009F62BB"/>
    <w:rsid w:val="009F62F7"/>
    <w:rsid w:val="009F651D"/>
    <w:rsid w:val="009F71AD"/>
    <w:rsid w:val="009F791A"/>
    <w:rsid w:val="009F7BFB"/>
    <w:rsid w:val="009F7DCE"/>
    <w:rsid w:val="009F7E6A"/>
    <w:rsid w:val="009F7F74"/>
    <w:rsid w:val="009F7FA3"/>
    <w:rsid w:val="00A011BA"/>
    <w:rsid w:val="00A01466"/>
    <w:rsid w:val="00A01DBE"/>
    <w:rsid w:val="00A025C1"/>
    <w:rsid w:val="00A03304"/>
    <w:rsid w:val="00A0402E"/>
    <w:rsid w:val="00A0448D"/>
    <w:rsid w:val="00A047A5"/>
    <w:rsid w:val="00A04DE8"/>
    <w:rsid w:val="00A050A9"/>
    <w:rsid w:val="00A051B8"/>
    <w:rsid w:val="00A0536E"/>
    <w:rsid w:val="00A05A80"/>
    <w:rsid w:val="00A05BE6"/>
    <w:rsid w:val="00A063CC"/>
    <w:rsid w:val="00A06D5E"/>
    <w:rsid w:val="00A071F2"/>
    <w:rsid w:val="00A078AE"/>
    <w:rsid w:val="00A07A23"/>
    <w:rsid w:val="00A07FC4"/>
    <w:rsid w:val="00A1028B"/>
    <w:rsid w:val="00A104D3"/>
    <w:rsid w:val="00A1057B"/>
    <w:rsid w:val="00A108A4"/>
    <w:rsid w:val="00A10D87"/>
    <w:rsid w:val="00A10F7F"/>
    <w:rsid w:val="00A112A0"/>
    <w:rsid w:val="00A112FC"/>
    <w:rsid w:val="00A118EF"/>
    <w:rsid w:val="00A11ABA"/>
    <w:rsid w:val="00A11AEF"/>
    <w:rsid w:val="00A11C2A"/>
    <w:rsid w:val="00A12644"/>
    <w:rsid w:val="00A129F9"/>
    <w:rsid w:val="00A12AD7"/>
    <w:rsid w:val="00A12E21"/>
    <w:rsid w:val="00A138FF"/>
    <w:rsid w:val="00A139D6"/>
    <w:rsid w:val="00A13AB9"/>
    <w:rsid w:val="00A13C09"/>
    <w:rsid w:val="00A13EC6"/>
    <w:rsid w:val="00A13FD4"/>
    <w:rsid w:val="00A1539F"/>
    <w:rsid w:val="00A153B9"/>
    <w:rsid w:val="00A157BD"/>
    <w:rsid w:val="00A1608A"/>
    <w:rsid w:val="00A162D2"/>
    <w:rsid w:val="00A16841"/>
    <w:rsid w:val="00A169D9"/>
    <w:rsid w:val="00A16B33"/>
    <w:rsid w:val="00A17909"/>
    <w:rsid w:val="00A179BD"/>
    <w:rsid w:val="00A17D72"/>
    <w:rsid w:val="00A20321"/>
    <w:rsid w:val="00A203E1"/>
    <w:rsid w:val="00A21BB2"/>
    <w:rsid w:val="00A22205"/>
    <w:rsid w:val="00A2222F"/>
    <w:rsid w:val="00A223DE"/>
    <w:rsid w:val="00A22BFA"/>
    <w:rsid w:val="00A23252"/>
    <w:rsid w:val="00A233FD"/>
    <w:rsid w:val="00A2350F"/>
    <w:rsid w:val="00A23E34"/>
    <w:rsid w:val="00A24127"/>
    <w:rsid w:val="00A24141"/>
    <w:rsid w:val="00A24C26"/>
    <w:rsid w:val="00A24C53"/>
    <w:rsid w:val="00A25014"/>
    <w:rsid w:val="00A25AB8"/>
    <w:rsid w:val="00A25FBF"/>
    <w:rsid w:val="00A2628E"/>
    <w:rsid w:val="00A26390"/>
    <w:rsid w:val="00A264E1"/>
    <w:rsid w:val="00A266F9"/>
    <w:rsid w:val="00A26ED3"/>
    <w:rsid w:val="00A27148"/>
    <w:rsid w:val="00A276A4"/>
    <w:rsid w:val="00A30192"/>
    <w:rsid w:val="00A30403"/>
    <w:rsid w:val="00A30482"/>
    <w:rsid w:val="00A304B4"/>
    <w:rsid w:val="00A3091D"/>
    <w:rsid w:val="00A3098A"/>
    <w:rsid w:val="00A30A26"/>
    <w:rsid w:val="00A30C2D"/>
    <w:rsid w:val="00A31318"/>
    <w:rsid w:val="00A3174D"/>
    <w:rsid w:val="00A31D0C"/>
    <w:rsid w:val="00A330E5"/>
    <w:rsid w:val="00A33242"/>
    <w:rsid w:val="00A33289"/>
    <w:rsid w:val="00A33459"/>
    <w:rsid w:val="00A33522"/>
    <w:rsid w:val="00A34152"/>
    <w:rsid w:val="00A341B9"/>
    <w:rsid w:val="00A341E0"/>
    <w:rsid w:val="00A344EB"/>
    <w:rsid w:val="00A34929"/>
    <w:rsid w:val="00A34A18"/>
    <w:rsid w:val="00A34A61"/>
    <w:rsid w:val="00A3564A"/>
    <w:rsid w:val="00A356DE"/>
    <w:rsid w:val="00A35ACD"/>
    <w:rsid w:val="00A35D2F"/>
    <w:rsid w:val="00A35F79"/>
    <w:rsid w:val="00A36218"/>
    <w:rsid w:val="00A364DB"/>
    <w:rsid w:val="00A36FE0"/>
    <w:rsid w:val="00A3703C"/>
    <w:rsid w:val="00A37BA1"/>
    <w:rsid w:val="00A40971"/>
    <w:rsid w:val="00A40CDA"/>
    <w:rsid w:val="00A40D27"/>
    <w:rsid w:val="00A40FFE"/>
    <w:rsid w:val="00A411DF"/>
    <w:rsid w:val="00A41402"/>
    <w:rsid w:val="00A4162F"/>
    <w:rsid w:val="00A419AE"/>
    <w:rsid w:val="00A42248"/>
    <w:rsid w:val="00A4289A"/>
    <w:rsid w:val="00A42EC4"/>
    <w:rsid w:val="00A43573"/>
    <w:rsid w:val="00A439E4"/>
    <w:rsid w:val="00A43E38"/>
    <w:rsid w:val="00A446A2"/>
    <w:rsid w:val="00A44996"/>
    <w:rsid w:val="00A44B9E"/>
    <w:rsid w:val="00A44D18"/>
    <w:rsid w:val="00A44E1E"/>
    <w:rsid w:val="00A45124"/>
    <w:rsid w:val="00A45A4F"/>
    <w:rsid w:val="00A46160"/>
    <w:rsid w:val="00A4678E"/>
    <w:rsid w:val="00A468AB"/>
    <w:rsid w:val="00A46BA8"/>
    <w:rsid w:val="00A47006"/>
    <w:rsid w:val="00A471F8"/>
    <w:rsid w:val="00A47797"/>
    <w:rsid w:val="00A47825"/>
    <w:rsid w:val="00A47865"/>
    <w:rsid w:val="00A478FB"/>
    <w:rsid w:val="00A47C78"/>
    <w:rsid w:val="00A50738"/>
    <w:rsid w:val="00A50835"/>
    <w:rsid w:val="00A5099C"/>
    <w:rsid w:val="00A51AF7"/>
    <w:rsid w:val="00A5228F"/>
    <w:rsid w:val="00A52593"/>
    <w:rsid w:val="00A5284D"/>
    <w:rsid w:val="00A52A1A"/>
    <w:rsid w:val="00A52A97"/>
    <w:rsid w:val="00A52B6A"/>
    <w:rsid w:val="00A52FA3"/>
    <w:rsid w:val="00A534F7"/>
    <w:rsid w:val="00A53780"/>
    <w:rsid w:val="00A5391F"/>
    <w:rsid w:val="00A53DA6"/>
    <w:rsid w:val="00A545D3"/>
    <w:rsid w:val="00A549D9"/>
    <w:rsid w:val="00A556C8"/>
    <w:rsid w:val="00A55AD9"/>
    <w:rsid w:val="00A56958"/>
    <w:rsid w:val="00A57111"/>
    <w:rsid w:val="00A573C8"/>
    <w:rsid w:val="00A60446"/>
    <w:rsid w:val="00A6096C"/>
    <w:rsid w:val="00A60A11"/>
    <w:rsid w:val="00A60EB5"/>
    <w:rsid w:val="00A61433"/>
    <w:rsid w:val="00A6148A"/>
    <w:rsid w:val="00A615C8"/>
    <w:rsid w:val="00A616FF"/>
    <w:rsid w:val="00A6174A"/>
    <w:rsid w:val="00A61C6B"/>
    <w:rsid w:val="00A61F74"/>
    <w:rsid w:val="00A6206B"/>
    <w:rsid w:val="00A62085"/>
    <w:rsid w:val="00A62828"/>
    <w:rsid w:val="00A62835"/>
    <w:rsid w:val="00A634FD"/>
    <w:rsid w:val="00A635A8"/>
    <w:rsid w:val="00A63B08"/>
    <w:rsid w:val="00A63D6E"/>
    <w:rsid w:val="00A63DEF"/>
    <w:rsid w:val="00A63E07"/>
    <w:rsid w:val="00A63FC6"/>
    <w:rsid w:val="00A641A8"/>
    <w:rsid w:val="00A64261"/>
    <w:rsid w:val="00A6429C"/>
    <w:rsid w:val="00A64323"/>
    <w:rsid w:val="00A64B01"/>
    <w:rsid w:val="00A660D3"/>
    <w:rsid w:val="00A6626B"/>
    <w:rsid w:val="00A663BC"/>
    <w:rsid w:val="00A665D8"/>
    <w:rsid w:val="00A667DC"/>
    <w:rsid w:val="00A669F5"/>
    <w:rsid w:val="00A66ACA"/>
    <w:rsid w:val="00A66FE9"/>
    <w:rsid w:val="00A6721B"/>
    <w:rsid w:val="00A67863"/>
    <w:rsid w:val="00A70308"/>
    <w:rsid w:val="00A70632"/>
    <w:rsid w:val="00A70998"/>
    <w:rsid w:val="00A70A7D"/>
    <w:rsid w:val="00A71021"/>
    <w:rsid w:val="00A710B5"/>
    <w:rsid w:val="00A71125"/>
    <w:rsid w:val="00A7145A"/>
    <w:rsid w:val="00A715CB"/>
    <w:rsid w:val="00A71D18"/>
    <w:rsid w:val="00A71EFA"/>
    <w:rsid w:val="00A7223F"/>
    <w:rsid w:val="00A724E3"/>
    <w:rsid w:val="00A7271E"/>
    <w:rsid w:val="00A728FB"/>
    <w:rsid w:val="00A72E3D"/>
    <w:rsid w:val="00A7322D"/>
    <w:rsid w:val="00A7333E"/>
    <w:rsid w:val="00A736E9"/>
    <w:rsid w:val="00A73DC5"/>
    <w:rsid w:val="00A746E7"/>
    <w:rsid w:val="00A74E49"/>
    <w:rsid w:val="00A7501E"/>
    <w:rsid w:val="00A763E6"/>
    <w:rsid w:val="00A76825"/>
    <w:rsid w:val="00A77127"/>
    <w:rsid w:val="00A773FE"/>
    <w:rsid w:val="00A77F57"/>
    <w:rsid w:val="00A800DD"/>
    <w:rsid w:val="00A80204"/>
    <w:rsid w:val="00A8054D"/>
    <w:rsid w:val="00A8066C"/>
    <w:rsid w:val="00A80794"/>
    <w:rsid w:val="00A80A51"/>
    <w:rsid w:val="00A8117F"/>
    <w:rsid w:val="00A812C7"/>
    <w:rsid w:val="00A81914"/>
    <w:rsid w:val="00A81D4A"/>
    <w:rsid w:val="00A82A85"/>
    <w:rsid w:val="00A82C4B"/>
    <w:rsid w:val="00A83231"/>
    <w:rsid w:val="00A8327D"/>
    <w:rsid w:val="00A83772"/>
    <w:rsid w:val="00A83DE7"/>
    <w:rsid w:val="00A843F4"/>
    <w:rsid w:val="00A8453E"/>
    <w:rsid w:val="00A847DF"/>
    <w:rsid w:val="00A849A1"/>
    <w:rsid w:val="00A84A70"/>
    <w:rsid w:val="00A85728"/>
    <w:rsid w:val="00A85FCD"/>
    <w:rsid w:val="00A8611E"/>
    <w:rsid w:val="00A8639B"/>
    <w:rsid w:val="00A86A62"/>
    <w:rsid w:val="00A876B3"/>
    <w:rsid w:val="00A87710"/>
    <w:rsid w:val="00A877E6"/>
    <w:rsid w:val="00A87925"/>
    <w:rsid w:val="00A87F37"/>
    <w:rsid w:val="00A90016"/>
    <w:rsid w:val="00A902EE"/>
    <w:rsid w:val="00A909A0"/>
    <w:rsid w:val="00A90CF4"/>
    <w:rsid w:val="00A911D2"/>
    <w:rsid w:val="00A919FF"/>
    <w:rsid w:val="00A91BF8"/>
    <w:rsid w:val="00A91EA6"/>
    <w:rsid w:val="00A922DF"/>
    <w:rsid w:val="00A92566"/>
    <w:rsid w:val="00A926D7"/>
    <w:rsid w:val="00A92E8B"/>
    <w:rsid w:val="00A93EFB"/>
    <w:rsid w:val="00A940DB"/>
    <w:rsid w:val="00A947C2"/>
    <w:rsid w:val="00A94D7F"/>
    <w:rsid w:val="00A95206"/>
    <w:rsid w:val="00A9547B"/>
    <w:rsid w:val="00A95488"/>
    <w:rsid w:val="00A95511"/>
    <w:rsid w:val="00A95C9D"/>
    <w:rsid w:val="00A95D77"/>
    <w:rsid w:val="00A95FEF"/>
    <w:rsid w:val="00A960C4"/>
    <w:rsid w:val="00A960EB"/>
    <w:rsid w:val="00A96B6A"/>
    <w:rsid w:val="00A97919"/>
    <w:rsid w:val="00A979D8"/>
    <w:rsid w:val="00AA03A2"/>
    <w:rsid w:val="00AA0B15"/>
    <w:rsid w:val="00AA1C99"/>
    <w:rsid w:val="00AA1C9D"/>
    <w:rsid w:val="00AA25A9"/>
    <w:rsid w:val="00AA269C"/>
    <w:rsid w:val="00AA26E1"/>
    <w:rsid w:val="00AA273C"/>
    <w:rsid w:val="00AA2BF9"/>
    <w:rsid w:val="00AA2E59"/>
    <w:rsid w:val="00AA3157"/>
    <w:rsid w:val="00AA343D"/>
    <w:rsid w:val="00AA3948"/>
    <w:rsid w:val="00AA3FEE"/>
    <w:rsid w:val="00AA402D"/>
    <w:rsid w:val="00AA4253"/>
    <w:rsid w:val="00AA431E"/>
    <w:rsid w:val="00AA43C3"/>
    <w:rsid w:val="00AA4C9C"/>
    <w:rsid w:val="00AA50C4"/>
    <w:rsid w:val="00AA544D"/>
    <w:rsid w:val="00AA5A03"/>
    <w:rsid w:val="00AA5CD4"/>
    <w:rsid w:val="00AA5CEA"/>
    <w:rsid w:val="00AA6459"/>
    <w:rsid w:val="00AA6B66"/>
    <w:rsid w:val="00AA6DC5"/>
    <w:rsid w:val="00AA6DE2"/>
    <w:rsid w:val="00AA6E7E"/>
    <w:rsid w:val="00AA72E2"/>
    <w:rsid w:val="00AA7475"/>
    <w:rsid w:val="00AA75D0"/>
    <w:rsid w:val="00AA7910"/>
    <w:rsid w:val="00AA7A0D"/>
    <w:rsid w:val="00AA7D44"/>
    <w:rsid w:val="00AB0B22"/>
    <w:rsid w:val="00AB107B"/>
    <w:rsid w:val="00AB1672"/>
    <w:rsid w:val="00AB20C3"/>
    <w:rsid w:val="00AB2B62"/>
    <w:rsid w:val="00AB2D23"/>
    <w:rsid w:val="00AB2F2E"/>
    <w:rsid w:val="00AB31B9"/>
    <w:rsid w:val="00AB3238"/>
    <w:rsid w:val="00AB36D4"/>
    <w:rsid w:val="00AB3C41"/>
    <w:rsid w:val="00AB418B"/>
    <w:rsid w:val="00AB4498"/>
    <w:rsid w:val="00AB4A64"/>
    <w:rsid w:val="00AB4ECE"/>
    <w:rsid w:val="00AB5163"/>
    <w:rsid w:val="00AB6182"/>
    <w:rsid w:val="00AB623F"/>
    <w:rsid w:val="00AB6792"/>
    <w:rsid w:val="00AB688C"/>
    <w:rsid w:val="00AB69B4"/>
    <w:rsid w:val="00AB6C6B"/>
    <w:rsid w:val="00AB6FBA"/>
    <w:rsid w:val="00AB796F"/>
    <w:rsid w:val="00AC04E2"/>
    <w:rsid w:val="00AC09FB"/>
    <w:rsid w:val="00AC0A13"/>
    <w:rsid w:val="00AC0D35"/>
    <w:rsid w:val="00AC13AB"/>
    <w:rsid w:val="00AC13B6"/>
    <w:rsid w:val="00AC196F"/>
    <w:rsid w:val="00AC22BD"/>
    <w:rsid w:val="00AC25EC"/>
    <w:rsid w:val="00AC40E7"/>
    <w:rsid w:val="00AC4749"/>
    <w:rsid w:val="00AC4B18"/>
    <w:rsid w:val="00AC52C2"/>
    <w:rsid w:val="00AC5389"/>
    <w:rsid w:val="00AC5919"/>
    <w:rsid w:val="00AC5FBF"/>
    <w:rsid w:val="00AC6457"/>
    <w:rsid w:val="00AC649D"/>
    <w:rsid w:val="00AC6855"/>
    <w:rsid w:val="00AC6B31"/>
    <w:rsid w:val="00AC7953"/>
    <w:rsid w:val="00AD0693"/>
    <w:rsid w:val="00AD0A56"/>
    <w:rsid w:val="00AD118A"/>
    <w:rsid w:val="00AD11FD"/>
    <w:rsid w:val="00AD16CD"/>
    <w:rsid w:val="00AD1AF9"/>
    <w:rsid w:val="00AD1B79"/>
    <w:rsid w:val="00AD1E12"/>
    <w:rsid w:val="00AD1E9B"/>
    <w:rsid w:val="00AD2DD5"/>
    <w:rsid w:val="00AD31EE"/>
    <w:rsid w:val="00AD3A3F"/>
    <w:rsid w:val="00AD3D24"/>
    <w:rsid w:val="00AD42DB"/>
    <w:rsid w:val="00AD4724"/>
    <w:rsid w:val="00AD4772"/>
    <w:rsid w:val="00AD4AEB"/>
    <w:rsid w:val="00AD5224"/>
    <w:rsid w:val="00AD5B2E"/>
    <w:rsid w:val="00AD6629"/>
    <w:rsid w:val="00AD6DCA"/>
    <w:rsid w:val="00AD6DD5"/>
    <w:rsid w:val="00AD7586"/>
    <w:rsid w:val="00AD7662"/>
    <w:rsid w:val="00AD787F"/>
    <w:rsid w:val="00AD78F4"/>
    <w:rsid w:val="00AD7963"/>
    <w:rsid w:val="00AD7B6A"/>
    <w:rsid w:val="00AD7D98"/>
    <w:rsid w:val="00AD7E10"/>
    <w:rsid w:val="00AE008A"/>
    <w:rsid w:val="00AE01AF"/>
    <w:rsid w:val="00AE0201"/>
    <w:rsid w:val="00AE027D"/>
    <w:rsid w:val="00AE1715"/>
    <w:rsid w:val="00AE17EA"/>
    <w:rsid w:val="00AE180D"/>
    <w:rsid w:val="00AE1A2B"/>
    <w:rsid w:val="00AE1E5D"/>
    <w:rsid w:val="00AE1F31"/>
    <w:rsid w:val="00AE27D2"/>
    <w:rsid w:val="00AE294F"/>
    <w:rsid w:val="00AE2DC7"/>
    <w:rsid w:val="00AE36A2"/>
    <w:rsid w:val="00AE3758"/>
    <w:rsid w:val="00AE3A4B"/>
    <w:rsid w:val="00AE420C"/>
    <w:rsid w:val="00AE48FB"/>
    <w:rsid w:val="00AE498B"/>
    <w:rsid w:val="00AE4B8B"/>
    <w:rsid w:val="00AE4C32"/>
    <w:rsid w:val="00AE4E9E"/>
    <w:rsid w:val="00AE50E4"/>
    <w:rsid w:val="00AE540F"/>
    <w:rsid w:val="00AE5462"/>
    <w:rsid w:val="00AE5F42"/>
    <w:rsid w:val="00AE6A41"/>
    <w:rsid w:val="00AE7401"/>
    <w:rsid w:val="00AE75A9"/>
    <w:rsid w:val="00AF0147"/>
    <w:rsid w:val="00AF01AD"/>
    <w:rsid w:val="00AF02CA"/>
    <w:rsid w:val="00AF067F"/>
    <w:rsid w:val="00AF0808"/>
    <w:rsid w:val="00AF0B88"/>
    <w:rsid w:val="00AF0CAC"/>
    <w:rsid w:val="00AF1C1F"/>
    <w:rsid w:val="00AF2071"/>
    <w:rsid w:val="00AF21F7"/>
    <w:rsid w:val="00AF2847"/>
    <w:rsid w:val="00AF2C45"/>
    <w:rsid w:val="00AF2CF8"/>
    <w:rsid w:val="00AF2F91"/>
    <w:rsid w:val="00AF3876"/>
    <w:rsid w:val="00AF3A28"/>
    <w:rsid w:val="00AF3B37"/>
    <w:rsid w:val="00AF3D3D"/>
    <w:rsid w:val="00AF3E37"/>
    <w:rsid w:val="00AF4218"/>
    <w:rsid w:val="00AF46A0"/>
    <w:rsid w:val="00AF5E2F"/>
    <w:rsid w:val="00AF5F5F"/>
    <w:rsid w:val="00AF604D"/>
    <w:rsid w:val="00AF64A5"/>
    <w:rsid w:val="00AF64B7"/>
    <w:rsid w:val="00AF66CB"/>
    <w:rsid w:val="00AF67AD"/>
    <w:rsid w:val="00AF698A"/>
    <w:rsid w:val="00AF6BBE"/>
    <w:rsid w:val="00AF6C65"/>
    <w:rsid w:val="00AF6E23"/>
    <w:rsid w:val="00AF7017"/>
    <w:rsid w:val="00AF750A"/>
    <w:rsid w:val="00AF78F0"/>
    <w:rsid w:val="00AF7E30"/>
    <w:rsid w:val="00AF7F91"/>
    <w:rsid w:val="00B0124C"/>
    <w:rsid w:val="00B01B07"/>
    <w:rsid w:val="00B01B2E"/>
    <w:rsid w:val="00B01D25"/>
    <w:rsid w:val="00B02304"/>
    <w:rsid w:val="00B0270B"/>
    <w:rsid w:val="00B02755"/>
    <w:rsid w:val="00B02A7D"/>
    <w:rsid w:val="00B02C0E"/>
    <w:rsid w:val="00B033E7"/>
    <w:rsid w:val="00B03C0C"/>
    <w:rsid w:val="00B03D11"/>
    <w:rsid w:val="00B03D99"/>
    <w:rsid w:val="00B047A8"/>
    <w:rsid w:val="00B047D4"/>
    <w:rsid w:val="00B04B8A"/>
    <w:rsid w:val="00B04CF7"/>
    <w:rsid w:val="00B04F7A"/>
    <w:rsid w:val="00B0558E"/>
    <w:rsid w:val="00B057AF"/>
    <w:rsid w:val="00B06865"/>
    <w:rsid w:val="00B06945"/>
    <w:rsid w:val="00B06D35"/>
    <w:rsid w:val="00B06F1B"/>
    <w:rsid w:val="00B076A7"/>
    <w:rsid w:val="00B078AB"/>
    <w:rsid w:val="00B07A6E"/>
    <w:rsid w:val="00B07AF5"/>
    <w:rsid w:val="00B100BF"/>
    <w:rsid w:val="00B1098A"/>
    <w:rsid w:val="00B10EF8"/>
    <w:rsid w:val="00B10F5A"/>
    <w:rsid w:val="00B11361"/>
    <w:rsid w:val="00B11647"/>
    <w:rsid w:val="00B118C3"/>
    <w:rsid w:val="00B11A7A"/>
    <w:rsid w:val="00B11EE2"/>
    <w:rsid w:val="00B125EB"/>
    <w:rsid w:val="00B1280C"/>
    <w:rsid w:val="00B12AE3"/>
    <w:rsid w:val="00B12D27"/>
    <w:rsid w:val="00B13448"/>
    <w:rsid w:val="00B13A1B"/>
    <w:rsid w:val="00B13B1E"/>
    <w:rsid w:val="00B13B45"/>
    <w:rsid w:val="00B13F49"/>
    <w:rsid w:val="00B140C5"/>
    <w:rsid w:val="00B1421E"/>
    <w:rsid w:val="00B143E6"/>
    <w:rsid w:val="00B14CD3"/>
    <w:rsid w:val="00B165F3"/>
    <w:rsid w:val="00B16763"/>
    <w:rsid w:val="00B178AD"/>
    <w:rsid w:val="00B17B7A"/>
    <w:rsid w:val="00B17E46"/>
    <w:rsid w:val="00B20241"/>
    <w:rsid w:val="00B20C75"/>
    <w:rsid w:val="00B20C90"/>
    <w:rsid w:val="00B20E88"/>
    <w:rsid w:val="00B2147F"/>
    <w:rsid w:val="00B214D3"/>
    <w:rsid w:val="00B21D84"/>
    <w:rsid w:val="00B21FEB"/>
    <w:rsid w:val="00B221E7"/>
    <w:rsid w:val="00B22350"/>
    <w:rsid w:val="00B223AA"/>
    <w:rsid w:val="00B2258A"/>
    <w:rsid w:val="00B226B7"/>
    <w:rsid w:val="00B22853"/>
    <w:rsid w:val="00B22DAE"/>
    <w:rsid w:val="00B23809"/>
    <w:rsid w:val="00B23ADB"/>
    <w:rsid w:val="00B23E42"/>
    <w:rsid w:val="00B24425"/>
    <w:rsid w:val="00B246C7"/>
    <w:rsid w:val="00B2523F"/>
    <w:rsid w:val="00B2543A"/>
    <w:rsid w:val="00B25E91"/>
    <w:rsid w:val="00B26185"/>
    <w:rsid w:val="00B265DC"/>
    <w:rsid w:val="00B275BD"/>
    <w:rsid w:val="00B27B6C"/>
    <w:rsid w:val="00B27E05"/>
    <w:rsid w:val="00B302C9"/>
    <w:rsid w:val="00B30599"/>
    <w:rsid w:val="00B306D0"/>
    <w:rsid w:val="00B306EA"/>
    <w:rsid w:val="00B30B54"/>
    <w:rsid w:val="00B31AEF"/>
    <w:rsid w:val="00B323BF"/>
    <w:rsid w:val="00B323DD"/>
    <w:rsid w:val="00B332CD"/>
    <w:rsid w:val="00B33607"/>
    <w:rsid w:val="00B33AD1"/>
    <w:rsid w:val="00B33E2D"/>
    <w:rsid w:val="00B3436E"/>
    <w:rsid w:val="00B34566"/>
    <w:rsid w:val="00B346A9"/>
    <w:rsid w:val="00B34A6E"/>
    <w:rsid w:val="00B34AC1"/>
    <w:rsid w:val="00B34AC3"/>
    <w:rsid w:val="00B34D59"/>
    <w:rsid w:val="00B34FF9"/>
    <w:rsid w:val="00B3517A"/>
    <w:rsid w:val="00B3568F"/>
    <w:rsid w:val="00B358DC"/>
    <w:rsid w:val="00B35C38"/>
    <w:rsid w:val="00B35C9D"/>
    <w:rsid w:val="00B361D3"/>
    <w:rsid w:val="00B369D4"/>
    <w:rsid w:val="00B36A10"/>
    <w:rsid w:val="00B36A1D"/>
    <w:rsid w:val="00B36C9E"/>
    <w:rsid w:val="00B36D87"/>
    <w:rsid w:val="00B37072"/>
    <w:rsid w:val="00B373B0"/>
    <w:rsid w:val="00B379DD"/>
    <w:rsid w:val="00B37D21"/>
    <w:rsid w:val="00B40045"/>
    <w:rsid w:val="00B40841"/>
    <w:rsid w:val="00B413EF"/>
    <w:rsid w:val="00B4192A"/>
    <w:rsid w:val="00B41EFF"/>
    <w:rsid w:val="00B4212C"/>
    <w:rsid w:val="00B424F8"/>
    <w:rsid w:val="00B42C8D"/>
    <w:rsid w:val="00B42D87"/>
    <w:rsid w:val="00B42DCA"/>
    <w:rsid w:val="00B43257"/>
    <w:rsid w:val="00B43370"/>
    <w:rsid w:val="00B448CA"/>
    <w:rsid w:val="00B44ACE"/>
    <w:rsid w:val="00B451FF"/>
    <w:rsid w:val="00B45377"/>
    <w:rsid w:val="00B45E5B"/>
    <w:rsid w:val="00B46349"/>
    <w:rsid w:val="00B46B54"/>
    <w:rsid w:val="00B46B60"/>
    <w:rsid w:val="00B47131"/>
    <w:rsid w:val="00B47893"/>
    <w:rsid w:val="00B47D93"/>
    <w:rsid w:val="00B50827"/>
    <w:rsid w:val="00B50A42"/>
    <w:rsid w:val="00B50B2D"/>
    <w:rsid w:val="00B50F7D"/>
    <w:rsid w:val="00B5121E"/>
    <w:rsid w:val="00B51223"/>
    <w:rsid w:val="00B51270"/>
    <w:rsid w:val="00B516AC"/>
    <w:rsid w:val="00B5197D"/>
    <w:rsid w:val="00B51A7E"/>
    <w:rsid w:val="00B51E32"/>
    <w:rsid w:val="00B51FE4"/>
    <w:rsid w:val="00B522AB"/>
    <w:rsid w:val="00B5241D"/>
    <w:rsid w:val="00B530FF"/>
    <w:rsid w:val="00B536F8"/>
    <w:rsid w:val="00B53DAB"/>
    <w:rsid w:val="00B54A89"/>
    <w:rsid w:val="00B55A74"/>
    <w:rsid w:val="00B55D29"/>
    <w:rsid w:val="00B55D8D"/>
    <w:rsid w:val="00B55FE9"/>
    <w:rsid w:val="00B560CE"/>
    <w:rsid w:val="00B56116"/>
    <w:rsid w:val="00B563AB"/>
    <w:rsid w:val="00B56540"/>
    <w:rsid w:val="00B5709F"/>
    <w:rsid w:val="00B57427"/>
    <w:rsid w:val="00B57EED"/>
    <w:rsid w:val="00B602DD"/>
    <w:rsid w:val="00B60594"/>
    <w:rsid w:val="00B60C0E"/>
    <w:rsid w:val="00B611B5"/>
    <w:rsid w:val="00B62086"/>
    <w:rsid w:val="00B6219E"/>
    <w:rsid w:val="00B621D1"/>
    <w:rsid w:val="00B630E7"/>
    <w:rsid w:val="00B631DF"/>
    <w:rsid w:val="00B635D5"/>
    <w:rsid w:val="00B63948"/>
    <w:rsid w:val="00B63AFD"/>
    <w:rsid w:val="00B63E4A"/>
    <w:rsid w:val="00B64BB6"/>
    <w:rsid w:val="00B64C5E"/>
    <w:rsid w:val="00B65269"/>
    <w:rsid w:val="00B653A6"/>
    <w:rsid w:val="00B65A78"/>
    <w:rsid w:val="00B65BDB"/>
    <w:rsid w:val="00B65E93"/>
    <w:rsid w:val="00B65EB7"/>
    <w:rsid w:val="00B66489"/>
    <w:rsid w:val="00B66932"/>
    <w:rsid w:val="00B66974"/>
    <w:rsid w:val="00B66A6C"/>
    <w:rsid w:val="00B66BE1"/>
    <w:rsid w:val="00B66EE8"/>
    <w:rsid w:val="00B672D9"/>
    <w:rsid w:val="00B6756C"/>
    <w:rsid w:val="00B67AFC"/>
    <w:rsid w:val="00B67B57"/>
    <w:rsid w:val="00B67B89"/>
    <w:rsid w:val="00B67D0D"/>
    <w:rsid w:val="00B704B8"/>
    <w:rsid w:val="00B70B47"/>
    <w:rsid w:val="00B70B7C"/>
    <w:rsid w:val="00B70DC6"/>
    <w:rsid w:val="00B71F28"/>
    <w:rsid w:val="00B71FBA"/>
    <w:rsid w:val="00B724E5"/>
    <w:rsid w:val="00B725A1"/>
    <w:rsid w:val="00B72DAC"/>
    <w:rsid w:val="00B730E5"/>
    <w:rsid w:val="00B731C5"/>
    <w:rsid w:val="00B738A8"/>
    <w:rsid w:val="00B739D4"/>
    <w:rsid w:val="00B7417B"/>
    <w:rsid w:val="00B74661"/>
    <w:rsid w:val="00B74D27"/>
    <w:rsid w:val="00B75236"/>
    <w:rsid w:val="00B75260"/>
    <w:rsid w:val="00B75529"/>
    <w:rsid w:val="00B757A9"/>
    <w:rsid w:val="00B75E3B"/>
    <w:rsid w:val="00B75F16"/>
    <w:rsid w:val="00B760EC"/>
    <w:rsid w:val="00B761A4"/>
    <w:rsid w:val="00B76758"/>
    <w:rsid w:val="00B7777E"/>
    <w:rsid w:val="00B77B10"/>
    <w:rsid w:val="00B80BDF"/>
    <w:rsid w:val="00B80C50"/>
    <w:rsid w:val="00B814DD"/>
    <w:rsid w:val="00B81E52"/>
    <w:rsid w:val="00B821E0"/>
    <w:rsid w:val="00B8224B"/>
    <w:rsid w:val="00B8278F"/>
    <w:rsid w:val="00B83753"/>
    <w:rsid w:val="00B84241"/>
    <w:rsid w:val="00B84F22"/>
    <w:rsid w:val="00B84F3C"/>
    <w:rsid w:val="00B85798"/>
    <w:rsid w:val="00B8584D"/>
    <w:rsid w:val="00B85A8A"/>
    <w:rsid w:val="00B8613E"/>
    <w:rsid w:val="00B86F99"/>
    <w:rsid w:val="00B8764C"/>
    <w:rsid w:val="00B87822"/>
    <w:rsid w:val="00B87FE0"/>
    <w:rsid w:val="00B9023E"/>
    <w:rsid w:val="00B90920"/>
    <w:rsid w:val="00B90957"/>
    <w:rsid w:val="00B90E99"/>
    <w:rsid w:val="00B910B1"/>
    <w:rsid w:val="00B9151C"/>
    <w:rsid w:val="00B918BA"/>
    <w:rsid w:val="00B91DDE"/>
    <w:rsid w:val="00B924DD"/>
    <w:rsid w:val="00B9259D"/>
    <w:rsid w:val="00B92C97"/>
    <w:rsid w:val="00B93363"/>
    <w:rsid w:val="00B9350E"/>
    <w:rsid w:val="00B9451A"/>
    <w:rsid w:val="00B95384"/>
    <w:rsid w:val="00B95915"/>
    <w:rsid w:val="00B95D4A"/>
    <w:rsid w:val="00B96192"/>
    <w:rsid w:val="00B9624C"/>
    <w:rsid w:val="00B96F3E"/>
    <w:rsid w:val="00B971A2"/>
    <w:rsid w:val="00B972EC"/>
    <w:rsid w:val="00B9737F"/>
    <w:rsid w:val="00B97741"/>
    <w:rsid w:val="00B9791C"/>
    <w:rsid w:val="00B97A2F"/>
    <w:rsid w:val="00BA001F"/>
    <w:rsid w:val="00BA0127"/>
    <w:rsid w:val="00BA022A"/>
    <w:rsid w:val="00BA0246"/>
    <w:rsid w:val="00BA0C30"/>
    <w:rsid w:val="00BA1331"/>
    <w:rsid w:val="00BA149C"/>
    <w:rsid w:val="00BA153B"/>
    <w:rsid w:val="00BA167E"/>
    <w:rsid w:val="00BA169A"/>
    <w:rsid w:val="00BA1ADC"/>
    <w:rsid w:val="00BA2455"/>
    <w:rsid w:val="00BA293B"/>
    <w:rsid w:val="00BA30CD"/>
    <w:rsid w:val="00BA35C8"/>
    <w:rsid w:val="00BA360D"/>
    <w:rsid w:val="00BA382D"/>
    <w:rsid w:val="00BA393E"/>
    <w:rsid w:val="00BA3AF1"/>
    <w:rsid w:val="00BA3C9B"/>
    <w:rsid w:val="00BA3F41"/>
    <w:rsid w:val="00BA5024"/>
    <w:rsid w:val="00BA5D3D"/>
    <w:rsid w:val="00BA5E6D"/>
    <w:rsid w:val="00BA5EAD"/>
    <w:rsid w:val="00BA669A"/>
    <w:rsid w:val="00BA6D91"/>
    <w:rsid w:val="00BA6FAF"/>
    <w:rsid w:val="00BA7715"/>
    <w:rsid w:val="00BA7AC9"/>
    <w:rsid w:val="00BA7D45"/>
    <w:rsid w:val="00BA7F2B"/>
    <w:rsid w:val="00BB049D"/>
    <w:rsid w:val="00BB0DC5"/>
    <w:rsid w:val="00BB1469"/>
    <w:rsid w:val="00BB1873"/>
    <w:rsid w:val="00BB1D38"/>
    <w:rsid w:val="00BB1E77"/>
    <w:rsid w:val="00BB1EA4"/>
    <w:rsid w:val="00BB2917"/>
    <w:rsid w:val="00BB3587"/>
    <w:rsid w:val="00BB3C9C"/>
    <w:rsid w:val="00BB4159"/>
    <w:rsid w:val="00BB44B7"/>
    <w:rsid w:val="00BB4559"/>
    <w:rsid w:val="00BB48EF"/>
    <w:rsid w:val="00BB4E68"/>
    <w:rsid w:val="00BB578B"/>
    <w:rsid w:val="00BB5BC8"/>
    <w:rsid w:val="00BB5BFC"/>
    <w:rsid w:val="00BB654E"/>
    <w:rsid w:val="00BB68AD"/>
    <w:rsid w:val="00BB6A13"/>
    <w:rsid w:val="00BB6B30"/>
    <w:rsid w:val="00BB73AD"/>
    <w:rsid w:val="00BB7603"/>
    <w:rsid w:val="00BB7CA7"/>
    <w:rsid w:val="00BB7EFD"/>
    <w:rsid w:val="00BC01D9"/>
    <w:rsid w:val="00BC1CBD"/>
    <w:rsid w:val="00BC1D34"/>
    <w:rsid w:val="00BC1EAB"/>
    <w:rsid w:val="00BC2935"/>
    <w:rsid w:val="00BC29AE"/>
    <w:rsid w:val="00BC2A13"/>
    <w:rsid w:val="00BC2ACB"/>
    <w:rsid w:val="00BC3429"/>
    <w:rsid w:val="00BC3D28"/>
    <w:rsid w:val="00BC3FD3"/>
    <w:rsid w:val="00BC42BB"/>
    <w:rsid w:val="00BC4347"/>
    <w:rsid w:val="00BC4B47"/>
    <w:rsid w:val="00BC553C"/>
    <w:rsid w:val="00BC591A"/>
    <w:rsid w:val="00BC5DEA"/>
    <w:rsid w:val="00BC642D"/>
    <w:rsid w:val="00BC7103"/>
    <w:rsid w:val="00BC7427"/>
    <w:rsid w:val="00BC743A"/>
    <w:rsid w:val="00BC7A5F"/>
    <w:rsid w:val="00BC7AF0"/>
    <w:rsid w:val="00BC7BD4"/>
    <w:rsid w:val="00BC7DB9"/>
    <w:rsid w:val="00BC7FA1"/>
    <w:rsid w:val="00BD0BDC"/>
    <w:rsid w:val="00BD0F57"/>
    <w:rsid w:val="00BD16D8"/>
    <w:rsid w:val="00BD1E73"/>
    <w:rsid w:val="00BD1F94"/>
    <w:rsid w:val="00BD27CF"/>
    <w:rsid w:val="00BD28C0"/>
    <w:rsid w:val="00BD3038"/>
    <w:rsid w:val="00BD3470"/>
    <w:rsid w:val="00BD351F"/>
    <w:rsid w:val="00BD353B"/>
    <w:rsid w:val="00BD5241"/>
    <w:rsid w:val="00BD5981"/>
    <w:rsid w:val="00BD5BB4"/>
    <w:rsid w:val="00BD64DC"/>
    <w:rsid w:val="00BE019D"/>
    <w:rsid w:val="00BE05D7"/>
    <w:rsid w:val="00BE0616"/>
    <w:rsid w:val="00BE06BB"/>
    <w:rsid w:val="00BE06E2"/>
    <w:rsid w:val="00BE0E03"/>
    <w:rsid w:val="00BE17FA"/>
    <w:rsid w:val="00BE1817"/>
    <w:rsid w:val="00BE196E"/>
    <w:rsid w:val="00BE1B40"/>
    <w:rsid w:val="00BE1ECD"/>
    <w:rsid w:val="00BE210F"/>
    <w:rsid w:val="00BE2171"/>
    <w:rsid w:val="00BE23EC"/>
    <w:rsid w:val="00BE241B"/>
    <w:rsid w:val="00BE2AE9"/>
    <w:rsid w:val="00BE2DD1"/>
    <w:rsid w:val="00BE34EB"/>
    <w:rsid w:val="00BE37B5"/>
    <w:rsid w:val="00BE3EA5"/>
    <w:rsid w:val="00BE3FD8"/>
    <w:rsid w:val="00BE43D4"/>
    <w:rsid w:val="00BE45D7"/>
    <w:rsid w:val="00BE501C"/>
    <w:rsid w:val="00BE55D4"/>
    <w:rsid w:val="00BE5734"/>
    <w:rsid w:val="00BE5911"/>
    <w:rsid w:val="00BE5A69"/>
    <w:rsid w:val="00BE6350"/>
    <w:rsid w:val="00BE6694"/>
    <w:rsid w:val="00BE6860"/>
    <w:rsid w:val="00BE6E61"/>
    <w:rsid w:val="00BE7723"/>
    <w:rsid w:val="00BE7A20"/>
    <w:rsid w:val="00BE7B02"/>
    <w:rsid w:val="00BF0204"/>
    <w:rsid w:val="00BF035B"/>
    <w:rsid w:val="00BF0411"/>
    <w:rsid w:val="00BF11F1"/>
    <w:rsid w:val="00BF16D2"/>
    <w:rsid w:val="00BF1711"/>
    <w:rsid w:val="00BF2B8C"/>
    <w:rsid w:val="00BF3045"/>
    <w:rsid w:val="00BF3104"/>
    <w:rsid w:val="00BF3B4A"/>
    <w:rsid w:val="00BF3B5E"/>
    <w:rsid w:val="00BF3EB9"/>
    <w:rsid w:val="00BF3ED7"/>
    <w:rsid w:val="00BF41F0"/>
    <w:rsid w:val="00BF4217"/>
    <w:rsid w:val="00BF446E"/>
    <w:rsid w:val="00BF46CA"/>
    <w:rsid w:val="00BF4774"/>
    <w:rsid w:val="00BF493E"/>
    <w:rsid w:val="00BF5B64"/>
    <w:rsid w:val="00BF5BFE"/>
    <w:rsid w:val="00BF5FCF"/>
    <w:rsid w:val="00BF61D7"/>
    <w:rsid w:val="00BF64D8"/>
    <w:rsid w:val="00BF66F8"/>
    <w:rsid w:val="00BF6856"/>
    <w:rsid w:val="00BF6B66"/>
    <w:rsid w:val="00BF72F2"/>
    <w:rsid w:val="00BF73CB"/>
    <w:rsid w:val="00BF7548"/>
    <w:rsid w:val="00BF756E"/>
    <w:rsid w:val="00BF7571"/>
    <w:rsid w:val="00BF757C"/>
    <w:rsid w:val="00BF775D"/>
    <w:rsid w:val="00BF7B26"/>
    <w:rsid w:val="00C001E8"/>
    <w:rsid w:val="00C00CB7"/>
    <w:rsid w:val="00C00F7C"/>
    <w:rsid w:val="00C013E6"/>
    <w:rsid w:val="00C019F8"/>
    <w:rsid w:val="00C02CD9"/>
    <w:rsid w:val="00C03149"/>
    <w:rsid w:val="00C031DC"/>
    <w:rsid w:val="00C0366C"/>
    <w:rsid w:val="00C03714"/>
    <w:rsid w:val="00C0384A"/>
    <w:rsid w:val="00C03C47"/>
    <w:rsid w:val="00C03C82"/>
    <w:rsid w:val="00C0499A"/>
    <w:rsid w:val="00C04AAF"/>
    <w:rsid w:val="00C04E9E"/>
    <w:rsid w:val="00C04EEF"/>
    <w:rsid w:val="00C05474"/>
    <w:rsid w:val="00C058FE"/>
    <w:rsid w:val="00C05988"/>
    <w:rsid w:val="00C0629F"/>
    <w:rsid w:val="00C062F6"/>
    <w:rsid w:val="00C0720E"/>
    <w:rsid w:val="00C07332"/>
    <w:rsid w:val="00C07395"/>
    <w:rsid w:val="00C076F5"/>
    <w:rsid w:val="00C07723"/>
    <w:rsid w:val="00C102F5"/>
    <w:rsid w:val="00C10660"/>
    <w:rsid w:val="00C10BFE"/>
    <w:rsid w:val="00C111EB"/>
    <w:rsid w:val="00C12EF2"/>
    <w:rsid w:val="00C1336C"/>
    <w:rsid w:val="00C134B1"/>
    <w:rsid w:val="00C134BE"/>
    <w:rsid w:val="00C13CF5"/>
    <w:rsid w:val="00C13E60"/>
    <w:rsid w:val="00C13F4A"/>
    <w:rsid w:val="00C1425E"/>
    <w:rsid w:val="00C14825"/>
    <w:rsid w:val="00C14EC3"/>
    <w:rsid w:val="00C1522E"/>
    <w:rsid w:val="00C15496"/>
    <w:rsid w:val="00C15518"/>
    <w:rsid w:val="00C15686"/>
    <w:rsid w:val="00C156D0"/>
    <w:rsid w:val="00C157C1"/>
    <w:rsid w:val="00C162A4"/>
    <w:rsid w:val="00C162D9"/>
    <w:rsid w:val="00C16633"/>
    <w:rsid w:val="00C16877"/>
    <w:rsid w:val="00C17025"/>
    <w:rsid w:val="00C17096"/>
    <w:rsid w:val="00C17237"/>
    <w:rsid w:val="00C17326"/>
    <w:rsid w:val="00C1761D"/>
    <w:rsid w:val="00C1787B"/>
    <w:rsid w:val="00C17BCD"/>
    <w:rsid w:val="00C17E53"/>
    <w:rsid w:val="00C2028B"/>
    <w:rsid w:val="00C20CC6"/>
    <w:rsid w:val="00C20D7A"/>
    <w:rsid w:val="00C211CE"/>
    <w:rsid w:val="00C2155E"/>
    <w:rsid w:val="00C21FD9"/>
    <w:rsid w:val="00C220BB"/>
    <w:rsid w:val="00C220C1"/>
    <w:rsid w:val="00C227D9"/>
    <w:rsid w:val="00C22CBB"/>
    <w:rsid w:val="00C2307C"/>
    <w:rsid w:val="00C23EBF"/>
    <w:rsid w:val="00C23F10"/>
    <w:rsid w:val="00C24287"/>
    <w:rsid w:val="00C24458"/>
    <w:rsid w:val="00C2481A"/>
    <w:rsid w:val="00C25180"/>
    <w:rsid w:val="00C25B87"/>
    <w:rsid w:val="00C25E90"/>
    <w:rsid w:val="00C2650C"/>
    <w:rsid w:val="00C2675B"/>
    <w:rsid w:val="00C26784"/>
    <w:rsid w:val="00C2702C"/>
    <w:rsid w:val="00C304E3"/>
    <w:rsid w:val="00C305C2"/>
    <w:rsid w:val="00C31263"/>
    <w:rsid w:val="00C312D7"/>
    <w:rsid w:val="00C3274E"/>
    <w:rsid w:val="00C32DDF"/>
    <w:rsid w:val="00C332E1"/>
    <w:rsid w:val="00C333B1"/>
    <w:rsid w:val="00C33AF6"/>
    <w:rsid w:val="00C33F99"/>
    <w:rsid w:val="00C34060"/>
    <w:rsid w:val="00C3416C"/>
    <w:rsid w:val="00C343A1"/>
    <w:rsid w:val="00C3446B"/>
    <w:rsid w:val="00C3466F"/>
    <w:rsid w:val="00C34925"/>
    <w:rsid w:val="00C34BA0"/>
    <w:rsid w:val="00C34F19"/>
    <w:rsid w:val="00C350A2"/>
    <w:rsid w:val="00C3563A"/>
    <w:rsid w:val="00C36B59"/>
    <w:rsid w:val="00C37F53"/>
    <w:rsid w:val="00C4085A"/>
    <w:rsid w:val="00C4088F"/>
    <w:rsid w:val="00C40E54"/>
    <w:rsid w:val="00C40F5E"/>
    <w:rsid w:val="00C411CD"/>
    <w:rsid w:val="00C412CC"/>
    <w:rsid w:val="00C415D4"/>
    <w:rsid w:val="00C41F8B"/>
    <w:rsid w:val="00C42727"/>
    <w:rsid w:val="00C429D1"/>
    <w:rsid w:val="00C42E33"/>
    <w:rsid w:val="00C42FF8"/>
    <w:rsid w:val="00C43003"/>
    <w:rsid w:val="00C439FC"/>
    <w:rsid w:val="00C43F6E"/>
    <w:rsid w:val="00C43FE8"/>
    <w:rsid w:val="00C4404E"/>
    <w:rsid w:val="00C45620"/>
    <w:rsid w:val="00C45F79"/>
    <w:rsid w:val="00C463BD"/>
    <w:rsid w:val="00C465F1"/>
    <w:rsid w:val="00C467AB"/>
    <w:rsid w:val="00C47350"/>
    <w:rsid w:val="00C47B91"/>
    <w:rsid w:val="00C500CD"/>
    <w:rsid w:val="00C50A21"/>
    <w:rsid w:val="00C514D0"/>
    <w:rsid w:val="00C51992"/>
    <w:rsid w:val="00C51C13"/>
    <w:rsid w:val="00C51CEA"/>
    <w:rsid w:val="00C51F6D"/>
    <w:rsid w:val="00C52265"/>
    <w:rsid w:val="00C52B68"/>
    <w:rsid w:val="00C52D48"/>
    <w:rsid w:val="00C53B35"/>
    <w:rsid w:val="00C53FC9"/>
    <w:rsid w:val="00C54142"/>
    <w:rsid w:val="00C544D9"/>
    <w:rsid w:val="00C5460F"/>
    <w:rsid w:val="00C548BA"/>
    <w:rsid w:val="00C54CC3"/>
    <w:rsid w:val="00C54FF9"/>
    <w:rsid w:val="00C552A0"/>
    <w:rsid w:val="00C552C0"/>
    <w:rsid w:val="00C55441"/>
    <w:rsid w:val="00C561D6"/>
    <w:rsid w:val="00C56E6A"/>
    <w:rsid w:val="00C572CC"/>
    <w:rsid w:val="00C57A8D"/>
    <w:rsid w:val="00C57BD2"/>
    <w:rsid w:val="00C57DD8"/>
    <w:rsid w:val="00C60217"/>
    <w:rsid w:val="00C603FF"/>
    <w:rsid w:val="00C60FF7"/>
    <w:rsid w:val="00C614C1"/>
    <w:rsid w:val="00C6154A"/>
    <w:rsid w:val="00C61CA0"/>
    <w:rsid w:val="00C61F16"/>
    <w:rsid w:val="00C62061"/>
    <w:rsid w:val="00C624C2"/>
    <w:rsid w:val="00C6254A"/>
    <w:rsid w:val="00C62713"/>
    <w:rsid w:val="00C62F97"/>
    <w:rsid w:val="00C63490"/>
    <w:rsid w:val="00C635A3"/>
    <w:rsid w:val="00C6393F"/>
    <w:rsid w:val="00C63E88"/>
    <w:rsid w:val="00C64116"/>
    <w:rsid w:val="00C641E5"/>
    <w:rsid w:val="00C6420F"/>
    <w:rsid w:val="00C647B1"/>
    <w:rsid w:val="00C64FC9"/>
    <w:rsid w:val="00C65A72"/>
    <w:rsid w:val="00C661C5"/>
    <w:rsid w:val="00C66293"/>
    <w:rsid w:val="00C6638B"/>
    <w:rsid w:val="00C66C69"/>
    <w:rsid w:val="00C66D07"/>
    <w:rsid w:val="00C67344"/>
    <w:rsid w:val="00C673F8"/>
    <w:rsid w:val="00C67D56"/>
    <w:rsid w:val="00C7034C"/>
    <w:rsid w:val="00C70430"/>
    <w:rsid w:val="00C705CE"/>
    <w:rsid w:val="00C71817"/>
    <w:rsid w:val="00C72F99"/>
    <w:rsid w:val="00C736FA"/>
    <w:rsid w:val="00C738F5"/>
    <w:rsid w:val="00C73A19"/>
    <w:rsid w:val="00C73DFD"/>
    <w:rsid w:val="00C73EE2"/>
    <w:rsid w:val="00C73F04"/>
    <w:rsid w:val="00C74379"/>
    <w:rsid w:val="00C74933"/>
    <w:rsid w:val="00C74CA1"/>
    <w:rsid w:val="00C7511E"/>
    <w:rsid w:val="00C752C6"/>
    <w:rsid w:val="00C75B66"/>
    <w:rsid w:val="00C75C4B"/>
    <w:rsid w:val="00C7641F"/>
    <w:rsid w:val="00C76A03"/>
    <w:rsid w:val="00C76CFE"/>
    <w:rsid w:val="00C76E39"/>
    <w:rsid w:val="00C76E66"/>
    <w:rsid w:val="00C76EE2"/>
    <w:rsid w:val="00C7729B"/>
    <w:rsid w:val="00C77449"/>
    <w:rsid w:val="00C80555"/>
    <w:rsid w:val="00C806E0"/>
    <w:rsid w:val="00C81024"/>
    <w:rsid w:val="00C8137F"/>
    <w:rsid w:val="00C82274"/>
    <w:rsid w:val="00C8249F"/>
    <w:rsid w:val="00C8251F"/>
    <w:rsid w:val="00C8276C"/>
    <w:rsid w:val="00C829F7"/>
    <w:rsid w:val="00C83183"/>
    <w:rsid w:val="00C8325B"/>
    <w:rsid w:val="00C832A3"/>
    <w:rsid w:val="00C8331A"/>
    <w:rsid w:val="00C833AB"/>
    <w:rsid w:val="00C8369F"/>
    <w:rsid w:val="00C83848"/>
    <w:rsid w:val="00C838BE"/>
    <w:rsid w:val="00C846EA"/>
    <w:rsid w:val="00C8498A"/>
    <w:rsid w:val="00C849AE"/>
    <w:rsid w:val="00C849D5"/>
    <w:rsid w:val="00C84C36"/>
    <w:rsid w:val="00C84D5C"/>
    <w:rsid w:val="00C852B8"/>
    <w:rsid w:val="00C852DF"/>
    <w:rsid w:val="00C859A4"/>
    <w:rsid w:val="00C85CAD"/>
    <w:rsid w:val="00C85CB3"/>
    <w:rsid w:val="00C863A1"/>
    <w:rsid w:val="00C863C4"/>
    <w:rsid w:val="00C86481"/>
    <w:rsid w:val="00C864C3"/>
    <w:rsid w:val="00C8656C"/>
    <w:rsid w:val="00C868BB"/>
    <w:rsid w:val="00C868C1"/>
    <w:rsid w:val="00C86BB7"/>
    <w:rsid w:val="00C86C94"/>
    <w:rsid w:val="00C876F6"/>
    <w:rsid w:val="00C87711"/>
    <w:rsid w:val="00C879E9"/>
    <w:rsid w:val="00C87F88"/>
    <w:rsid w:val="00C90091"/>
    <w:rsid w:val="00C9045E"/>
    <w:rsid w:val="00C90658"/>
    <w:rsid w:val="00C906DF"/>
    <w:rsid w:val="00C90B26"/>
    <w:rsid w:val="00C90E5B"/>
    <w:rsid w:val="00C90EE3"/>
    <w:rsid w:val="00C9112B"/>
    <w:rsid w:val="00C9146B"/>
    <w:rsid w:val="00C91510"/>
    <w:rsid w:val="00C91763"/>
    <w:rsid w:val="00C91823"/>
    <w:rsid w:val="00C91C56"/>
    <w:rsid w:val="00C92579"/>
    <w:rsid w:val="00C92BDD"/>
    <w:rsid w:val="00C93072"/>
    <w:rsid w:val="00C938F0"/>
    <w:rsid w:val="00C939D6"/>
    <w:rsid w:val="00C93A5A"/>
    <w:rsid w:val="00C93B5D"/>
    <w:rsid w:val="00C93E1B"/>
    <w:rsid w:val="00C940C0"/>
    <w:rsid w:val="00C94220"/>
    <w:rsid w:val="00C94B8A"/>
    <w:rsid w:val="00C95224"/>
    <w:rsid w:val="00C95261"/>
    <w:rsid w:val="00C95351"/>
    <w:rsid w:val="00C9541B"/>
    <w:rsid w:val="00C954F8"/>
    <w:rsid w:val="00C956E2"/>
    <w:rsid w:val="00C95A44"/>
    <w:rsid w:val="00C95D85"/>
    <w:rsid w:val="00C96048"/>
    <w:rsid w:val="00C9621B"/>
    <w:rsid w:val="00C96241"/>
    <w:rsid w:val="00C96AE6"/>
    <w:rsid w:val="00C979CD"/>
    <w:rsid w:val="00C97DE4"/>
    <w:rsid w:val="00CA01D3"/>
    <w:rsid w:val="00CA07F7"/>
    <w:rsid w:val="00CA0934"/>
    <w:rsid w:val="00CA0AFE"/>
    <w:rsid w:val="00CA0B74"/>
    <w:rsid w:val="00CA0BBA"/>
    <w:rsid w:val="00CA0C92"/>
    <w:rsid w:val="00CA11CD"/>
    <w:rsid w:val="00CA11D9"/>
    <w:rsid w:val="00CA14F4"/>
    <w:rsid w:val="00CA1879"/>
    <w:rsid w:val="00CA1A38"/>
    <w:rsid w:val="00CA2704"/>
    <w:rsid w:val="00CA28A1"/>
    <w:rsid w:val="00CA2C96"/>
    <w:rsid w:val="00CA2EA5"/>
    <w:rsid w:val="00CA36F0"/>
    <w:rsid w:val="00CA39DA"/>
    <w:rsid w:val="00CA3ADE"/>
    <w:rsid w:val="00CA3BA9"/>
    <w:rsid w:val="00CA3ECC"/>
    <w:rsid w:val="00CA3EDF"/>
    <w:rsid w:val="00CA3F34"/>
    <w:rsid w:val="00CA50CE"/>
    <w:rsid w:val="00CA51AF"/>
    <w:rsid w:val="00CA56CD"/>
    <w:rsid w:val="00CA5768"/>
    <w:rsid w:val="00CA57F9"/>
    <w:rsid w:val="00CA5854"/>
    <w:rsid w:val="00CA585D"/>
    <w:rsid w:val="00CA5AB0"/>
    <w:rsid w:val="00CA610C"/>
    <w:rsid w:val="00CA6184"/>
    <w:rsid w:val="00CA61B9"/>
    <w:rsid w:val="00CA64D5"/>
    <w:rsid w:val="00CA6541"/>
    <w:rsid w:val="00CA664B"/>
    <w:rsid w:val="00CA69FF"/>
    <w:rsid w:val="00CA7355"/>
    <w:rsid w:val="00CA745B"/>
    <w:rsid w:val="00CA777A"/>
    <w:rsid w:val="00CA7C97"/>
    <w:rsid w:val="00CB00DC"/>
    <w:rsid w:val="00CB00F3"/>
    <w:rsid w:val="00CB0460"/>
    <w:rsid w:val="00CB0496"/>
    <w:rsid w:val="00CB073F"/>
    <w:rsid w:val="00CB0CA3"/>
    <w:rsid w:val="00CB1040"/>
    <w:rsid w:val="00CB1CF7"/>
    <w:rsid w:val="00CB2323"/>
    <w:rsid w:val="00CB2AA2"/>
    <w:rsid w:val="00CB2CD9"/>
    <w:rsid w:val="00CB3311"/>
    <w:rsid w:val="00CB404B"/>
    <w:rsid w:val="00CB4150"/>
    <w:rsid w:val="00CB41F9"/>
    <w:rsid w:val="00CB4551"/>
    <w:rsid w:val="00CB49A2"/>
    <w:rsid w:val="00CB4A91"/>
    <w:rsid w:val="00CB4CA6"/>
    <w:rsid w:val="00CB5125"/>
    <w:rsid w:val="00CB588C"/>
    <w:rsid w:val="00CB5B0D"/>
    <w:rsid w:val="00CB6539"/>
    <w:rsid w:val="00CB679C"/>
    <w:rsid w:val="00CB68B8"/>
    <w:rsid w:val="00CB6A33"/>
    <w:rsid w:val="00CB6B25"/>
    <w:rsid w:val="00CB6FBE"/>
    <w:rsid w:val="00CB72F2"/>
    <w:rsid w:val="00CB7790"/>
    <w:rsid w:val="00CB7B73"/>
    <w:rsid w:val="00CB7CB3"/>
    <w:rsid w:val="00CC00AE"/>
    <w:rsid w:val="00CC022E"/>
    <w:rsid w:val="00CC0280"/>
    <w:rsid w:val="00CC0DC1"/>
    <w:rsid w:val="00CC1732"/>
    <w:rsid w:val="00CC1952"/>
    <w:rsid w:val="00CC19F9"/>
    <w:rsid w:val="00CC1C50"/>
    <w:rsid w:val="00CC1FA2"/>
    <w:rsid w:val="00CC20B2"/>
    <w:rsid w:val="00CC2396"/>
    <w:rsid w:val="00CC2D36"/>
    <w:rsid w:val="00CC3041"/>
    <w:rsid w:val="00CC30A3"/>
    <w:rsid w:val="00CC3F2C"/>
    <w:rsid w:val="00CC49AB"/>
    <w:rsid w:val="00CC4D57"/>
    <w:rsid w:val="00CC4E7D"/>
    <w:rsid w:val="00CC4F21"/>
    <w:rsid w:val="00CC4F4E"/>
    <w:rsid w:val="00CC5110"/>
    <w:rsid w:val="00CC560E"/>
    <w:rsid w:val="00CC5E2A"/>
    <w:rsid w:val="00CC5EB0"/>
    <w:rsid w:val="00CC68E0"/>
    <w:rsid w:val="00CC6DFC"/>
    <w:rsid w:val="00CC6E4C"/>
    <w:rsid w:val="00CC71E0"/>
    <w:rsid w:val="00CC722D"/>
    <w:rsid w:val="00CC7460"/>
    <w:rsid w:val="00CC760C"/>
    <w:rsid w:val="00CC7809"/>
    <w:rsid w:val="00CC7C70"/>
    <w:rsid w:val="00CD0068"/>
    <w:rsid w:val="00CD063B"/>
    <w:rsid w:val="00CD075A"/>
    <w:rsid w:val="00CD0B38"/>
    <w:rsid w:val="00CD0B62"/>
    <w:rsid w:val="00CD0FA7"/>
    <w:rsid w:val="00CD13C1"/>
    <w:rsid w:val="00CD1DB2"/>
    <w:rsid w:val="00CD1E09"/>
    <w:rsid w:val="00CD2121"/>
    <w:rsid w:val="00CD23FD"/>
    <w:rsid w:val="00CD3154"/>
    <w:rsid w:val="00CD331C"/>
    <w:rsid w:val="00CD373E"/>
    <w:rsid w:val="00CD3D98"/>
    <w:rsid w:val="00CD4298"/>
    <w:rsid w:val="00CD45DC"/>
    <w:rsid w:val="00CD4683"/>
    <w:rsid w:val="00CD4757"/>
    <w:rsid w:val="00CD4961"/>
    <w:rsid w:val="00CD49DB"/>
    <w:rsid w:val="00CD4C3D"/>
    <w:rsid w:val="00CD5200"/>
    <w:rsid w:val="00CD53F7"/>
    <w:rsid w:val="00CD5420"/>
    <w:rsid w:val="00CD55E8"/>
    <w:rsid w:val="00CD56DE"/>
    <w:rsid w:val="00CD5729"/>
    <w:rsid w:val="00CD58F1"/>
    <w:rsid w:val="00CD5A43"/>
    <w:rsid w:val="00CD5C55"/>
    <w:rsid w:val="00CD5E0F"/>
    <w:rsid w:val="00CD60ED"/>
    <w:rsid w:val="00CD61BF"/>
    <w:rsid w:val="00CD6324"/>
    <w:rsid w:val="00CD656F"/>
    <w:rsid w:val="00CD67B9"/>
    <w:rsid w:val="00CD6CCC"/>
    <w:rsid w:val="00CD6CEB"/>
    <w:rsid w:val="00CD70F1"/>
    <w:rsid w:val="00CD76EF"/>
    <w:rsid w:val="00CD7EC9"/>
    <w:rsid w:val="00CE0293"/>
    <w:rsid w:val="00CE03AD"/>
    <w:rsid w:val="00CE0504"/>
    <w:rsid w:val="00CE098C"/>
    <w:rsid w:val="00CE0D82"/>
    <w:rsid w:val="00CE0DAB"/>
    <w:rsid w:val="00CE0DDD"/>
    <w:rsid w:val="00CE10A6"/>
    <w:rsid w:val="00CE16C1"/>
    <w:rsid w:val="00CE1F80"/>
    <w:rsid w:val="00CE23BA"/>
    <w:rsid w:val="00CE2663"/>
    <w:rsid w:val="00CE2EFC"/>
    <w:rsid w:val="00CE2FD3"/>
    <w:rsid w:val="00CE3458"/>
    <w:rsid w:val="00CE376A"/>
    <w:rsid w:val="00CE399D"/>
    <w:rsid w:val="00CE3A65"/>
    <w:rsid w:val="00CE3E26"/>
    <w:rsid w:val="00CE4B29"/>
    <w:rsid w:val="00CE4E83"/>
    <w:rsid w:val="00CE54D9"/>
    <w:rsid w:val="00CE57EF"/>
    <w:rsid w:val="00CE587D"/>
    <w:rsid w:val="00CE5929"/>
    <w:rsid w:val="00CE5D9C"/>
    <w:rsid w:val="00CE62CE"/>
    <w:rsid w:val="00CE6E5E"/>
    <w:rsid w:val="00CE7A14"/>
    <w:rsid w:val="00CE7D34"/>
    <w:rsid w:val="00CE7ED1"/>
    <w:rsid w:val="00CF09B6"/>
    <w:rsid w:val="00CF148F"/>
    <w:rsid w:val="00CF1518"/>
    <w:rsid w:val="00CF1552"/>
    <w:rsid w:val="00CF1692"/>
    <w:rsid w:val="00CF1A36"/>
    <w:rsid w:val="00CF2253"/>
    <w:rsid w:val="00CF29B4"/>
    <w:rsid w:val="00CF2C2C"/>
    <w:rsid w:val="00CF2D36"/>
    <w:rsid w:val="00CF2D44"/>
    <w:rsid w:val="00CF32F6"/>
    <w:rsid w:val="00CF35D0"/>
    <w:rsid w:val="00CF3A1B"/>
    <w:rsid w:val="00CF42B1"/>
    <w:rsid w:val="00CF453A"/>
    <w:rsid w:val="00CF469C"/>
    <w:rsid w:val="00CF4DB5"/>
    <w:rsid w:val="00CF4DB9"/>
    <w:rsid w:val="00CF526D"/>
    <w:rsid w:val="00CF58CF"/>
    <w:rsid w:val="00CF5C59"/>
    <w:rsid w:val="00CF5D1B"/>
    <w:rsid w:val="00CF6084"/>
    <w:rsid w:val="00CF637A"/>
    <w:rsid w:val="00CF6510"/>
    <w:rsid w:val="00CF68D0"/>
    <w:rsid w:val="00CF6EB9"/>
    <w:rsid w:val="00CF7587"/>
    <w:rsid w:val="00CF7C81"/>
    <w:rsid w:val="00D000A3"/>
    <w:rsid w:val="00D0051E"/>
    <w:rsid w:val="00D00975"/>
    <w:rsid w:val="00D01097"/>
    <w:rsid w:val="00D012FC"/>
    <w:rsid w:val="00D016CD"/>
    <w:rsid w:val="00D029DA"/>
    <w:rsid w:val="00D02C6B"/>
    <w:rsid w:val="00D03639"/>
    <w:rsid w:val="00D03941"/>
    <w:rsid w:val="00D03D2A"/>
    <w:rsid w:val="00D04890"/>
    <w:rsid w:val="00D048DB"/>
    <w:rsid w:val="00D04F18"/>
    <w:rsid w:val="00D052C2"/>
    <w:rsid w:val="00D05370"/>
    <w:rsid w:val="00D05E6B"/>
    <w:rsid w:val="00D06368"/>
    <w:rsid w:val="00D06D72"/>
    <w:rsid w:val="00D072E0"/>
    <w:rsid w:val="00D074E6"/>
    <w:rsid w:val="00D07ABF"/>
    <w:rsid w:val="00D07E74"/>
    <w:rsid w:val="00D1005B"/>
    <w:rsid w:val="00D10277"/>
    <w:rsid w:val="00D108A1"/>
    <w:rsid w:val="00D10F8C"/>
    <w:rsid w:val="00D11341"/>
    <w:rsid w:val="00D113CE"/>
    <w:rsid w:val="00D1141D"/>
    <w:rsid w:val="00D118BA"/>
    <w:rsid w:val="00D11F5D"/>
    <w:rsid w:val="00D12029"/>
    <w:rsid w:val="00D12BD9"/>
    <w:rsid w:val="00D13024"/>
    <w:rsid w:val="00D13A25"/>
    <w:rsid w:val="00D13BCC"/>
    <w:rsid w:val="00D13E52"/>
    <w:rsid w:val="00D14199"/>
    <w:rsid w:val="00D14C6F"/>
    <w:rsid w:val="00D14D7A"/>
    <w:rsid w:val="00D14F48"/>
    <w:rsid w:val="00D15292"/>
    <w:rsid w:val="00D15B1D"/>
    <w:rsid w:val="00D16363"/>
    <w:rsid w:val="00D1647F"/>
    <w:rsid w:val="00D16A45"/>
    <w:rsid w:val="00D16C33"/>
    <w:rsid w:val="00D17538"/>
    <w:rsid w:val="00D179DB"/>
    <w:rsid w:val="00D207ED"/>
    <w:rsid w:val="00D21270"/>
    <w:rsid w:val="00D21936"/>
    <w:rsid w:val="00D21D93"/>
    <w:rsid w:val="00D225B6"/>
    <w:rsid w:val="00D22659"/>
    <w:rsid w:val="00D22C9F"/>
    <w:rsid w:val="00D22E43"/>
    <w:rsid w:val="00D234DF"/>
    <w:rsid w:val="00D23540"/>
    <w:rsid w:val="00D2376F"/>
    <w:rsid w:val="00D237BC"/>
    <w:rsid w:val="00D23BD9"/>
    <w:rsid w:val="00D23D72"/>
    <w:rsid w:val="00D241EB"/>
    <w:rsid w:val="00D24C2A"/>
    <w:rsid w:val="00D24D0E"/>
    <w:rsid w:val="00D24FA6"/>
    <w:rsid w:val="00D2528E"/>
    <w:rsid w:val="00D2542A"/>
    <w:rsid w:val="00D255CF"/>
    <w:rsid w:val="00D255D6"/>
    <w:rsid w:val="00D2572F"/>
    <w:rsid w:val="00D25DD5"/>
    <w:rsid w:val="00D25FFA"/>
    <w:rsid w:val="00D2628E"/>
    <w:rsid w:val="00D26495"/>
    <w:rsid w:val="00D266E8"/>
    <w:rsid w:val="00D2674C"/>
    <w:rsid w:val="00D26CFF"/>
    <w:rsid w:val="00D26E9E"/>
    <w:rsid w:val="00D26FC3"/>
    <w:rsid w:val="00D27D75"/>
    <w:rsid w:val="00D30525"/>
    <w:rsid w:val="00D30C38"/>
    <w:rsid w:val="00D31246"/>
    <w:rsid w:val="00D323EA"/>
    <w:rsid w:val="00D32925"/>
    <w:rsid w:val="00D32CA3"/>
    <w:rsid w:val="00D32CBF"/>
    <w:rsid w:val="00D32D49"/>
    <w:rsid w:val="00D3330D"/>
    <w:rsid w:val="00D334DE"/>
    <w:rsid w:val="00D347F4"/>
    <w:rsid w:val="00D34983"/>
    <w:rsid w:val="00D34DDC"/>
    <w:rsid w:val="00D34EAE"/>
    <w:rsid w:val="00D35574"/>
    <w:rsid w:val="00D35B80"/>
    <w:rsid w:val="00D35E5B"/>
    <w:rsid w:val="00D35F8D"/>
    <w:rsid w:val="00D3669B"/>
    <w:rsid w:val="00D3676B"/>
    <w:rsid w:val="00D369EF"/>
    <w:rsid w:val="00D37BFF"/>
    <w:rsid w:val="00D37CC4"/>
    <w:rsid w:val="00D37D2B"/>
    <w:rsid w:val="00D37D91"/>
    <w:rsid w:val="00D403B4"/>
    <w:rsid w:val="00D4058E"/>
    <w:rsid w:val="00D409BE"/>
    <w:rsid w:val="00D40DA1"/>
    <w:rsid w:val="00D41C78"/>
    <w:rsid w:val="00D41D78"/>
    <w:rsid w:val="00D41F9E"/>
    <w:rsid w:val="00D42752"/>
    <w:rsid w:val="00D431A5"/>
    <w:rsid w:val="00D43490"/>
    <w:rsid w:val="00D435A6"/>
    <w:rsid w:val="00D4360D"/>
    <w:rsid w:val="00D43867"/>
    <w:rsid w:val="00D440C1"/>
    <w:rsid w:val="00D44541"/>
    <w:rsid w:val="00D45223"/>
    <w:rsid w:val="00D454F2"/>
    <w:rsid w:val="00D45937"/>
    <w:rsid w:val="00D45E3D"/>
    <w:rsid w:val="00D4745A"/>
    <w:rsid w:val="00D47697"/>
    <w:rsid w:val="00D476C3"/>
    <w:rsid w:val="00D4783E"/>
    <w:rsid w:val="00D47CB0"/>
    <w:rsid w:val="00D50B71"/>
    <w:rsid w:val="00D50DCA"/>
    <w:rsid w:val="00D50E98"/>
    <w:rsid w:val="00D5177E"/>
    <w:rsid w:val="00D51A98"/>
    <w:rsid w:val="00D521C1"/>
    <w:rsid w:val="00D52975"/>
    <w:rsid w:val="00D52D02"/>
    <w:rsid w:val="00D53300"/>
    <w:rsid w:val="00D53665"/>
    <w:rsid w:val="00D53CA5"/>
    <w:rsid w:val="00D5491B"/>
    <w:rsid w:val="00D54E5D"/>
    <w:rsid w:val="00D55431"/>
    <w:rsid w:val="00D55478"/>
    <w:rsid w:val="00D55A9F"/>
    <w:rsid w:val="00D55BDE"/>
    <w:rsid w:val="00D55F0C"/>
    <w:rsid w:val="00D562E9"/>
    <w:rsid w:val="00D568B4"/>
    <w:rsid w:val="00D56ED0"/>
    <w:rsid w:val="00D5775B"/>
    <w:rsid w:val="00D57BB0"/>
    <w:rsid w:val="00D57CB6"/>
    <w:rsid w:val="00D57EB1"/>
    <w:rsid w:val="00D601AA"/>
    <w:rsid w:val="00D6065E"/>
    <w:rsid w:val="00D607A7"/>
    <w:rsid w:val="00D6083B"/>
    <w:rsid w:val="00D609EA"/>
    <w:rsid w:val="00D60BF9"/>
    <w:rsid w:val="00D61097"/>
    <w:rsid w:val="00D616DD"/>
    <w:rsid w:val="00D61B5D"/>
    <w:rsid w:val="00D61C50"/>
    <w:rsid w:val="00D61EF9"/>
    <w:rsid w:val="00D6242B"/>
    <w:rsid w:val="00D62512"/>
    <w:rsid w:val="00D6301E"/>
    <w:rsid w:val="00D634DB"/>
    <w:rsid w:val="00D640D3"/>
    <w:rsid w:val="00D644E4"/>
    <w:rsid w:val="00D64C44"/>
    <w:rsid w:val="00D65056"/>
    <w:rsid w:val="00D6689B"/>
    <w:rsid w:val="00D66D0D"/>
    <w:rsid w:val="00D66FB9"/>
    <w:rsid w:val="00D677EA"/>
    <w:rsid w:val="00D67A2B"/>
    <w:rsid w:val="00D67E6D"/>
    <w:rsid w:val="00D70E70"/>
    <w:rsid w:val="00D7109F"/>
    <w:rsid w:val="00D71152"/>
    <w:rsid w:val="00D7137C"/>
    <w:rsid w:val="00D71490"/>
    <w:rsid w:val="00D7162C"/>
    <w:rsid w:val="00D71B79"/>
    <w:rsid w:val="00D72C11"/>
    <w:rsid w:val="00D72DA1"/>
    <w:rsid w:val="00D7304B"/>
    <w:rsid w:val="00D7337A"/>
    <w:rsid w:val="00D7352D"/>
    <w:rsid w:val="00D73586"/>
    <w:rsid w:val="00D73BF2"/>
    <w:rsid w:val="00D73C1B"/>
    <w:rsid w:val="00D73C82"/>
    <w:rsid w:val="00D74892"/>
    <w:rsid w:val="00D749E2"/>
    <w:rsid w:val="00D74D4F"/>
    <w:rsid w:val="00D74F7E"/>
    <w:rsid w:val="00D752CC"/>
    <w:rsid w:val="00D753F9"/>
    <w:rsid w:val="00D75480"/>
    <w:rsid w:val="00D755AA"/>
    <w:rsid w:val="00D75A5B"/>
    <w:rsid w:val="00D75B2E"/>
    <w:rsid w:val="00D76026"/>
    <w:rsid w:val="00D76240"/>
    <w:rsid w:val="00D76246"/>
    <w:rsid w:val="00D762AF"/>
    <w:rsid w:val="00D7682B"/>
    <w:rsid w:val="00D77AF9"/>
    <w:rsid w:val="00D8073D"/>
    <w:rsid w:val="00D8096D"/>
    <w:rsid w:val="00D81397"/>
    <w:rsid w:val="00D81403"/>
    <w:rsid w:val="00D817A9"/>
    <w:rsid w:val="00D81887"/>
    <w:rsid w:val="00D8222A"/>
    <w:rsid w:val="00D8230A"/>
    <w:rsid w:val="00D82432"/>
    <w:rsid w:val="00D824E2"/>
    <w:rsid w:val="00D82669"/>
    <w:rsid w:val="00D8296B"/>
    <w:rsid w:val="00D83217"/>
    <w:rsid w:val="00D83BC4"/>
    <w:rsid w:val="00D84062"/>
    <w:rsid w:val="00D8493C"/>
    <w:rsid w:val="00D84B77"/>
    <w:rsid w:val="00D84FB3"/>
    <w:rsid w:val="00D8504E"/>
    <w:rsid w:val="00D856D4"/>
    <w:rsid w:val="00D85AC1"/>
    <w:rsid w:val="00D85FEF"/>
    <w:rsid w:val="00D8698C"/>
    <w:rsid w:val="00D86FF7"/>
    <w:rsid w:val="00D87046"/>
    <w:rsid w:val="00D87D26"/>
    <w:rsid w:val="00D87DF6"/>
    <w:rsid w:val="00D902E9"/>
    <w:rsid w:val="00D90358"/>
    <w:rsid w:val="00D90747"/>
    <w:rsid w:val="00D90886"/>
    <w:rsid w:val="00D9096C"/>
    <w:rsid w:val="00D90A83"/>
    <w:rsid w:val="00D90FB4"/>
    <w:rsid w:val="00D914D3"/>
    <w:rsid w:val="00D9157E"/>
    <w:rsid w:val="00D919FD"/>
    <w:rsid w:val="00D91EC7"/>
    <w:rsid w:val="00D9204E"/>
    <w:rsid w:val="00D9223D"/>
    <w:rsid w:val="00D92CA6"/>
    <w:rsid w:val="00D930A9"/>
    <w:rsid w:val="00D93189"/>
    <w:rsid w:val="00D931C9"/>
    <w:rsid w:val="00D93A50"/>
    <w:rsid w:val="00D9451A"/>
    <w:rsid w:val="00D95A03"/>
    <w:rsid w:val="00D96231"/>
    <w:rsid w:val="00D96495"/>
    <w:rsid w:val="00D96DFF"/>
    <w:rsid w:val="00D9733A"/>
    <w:rsid w:val="00D979B3"/>
    <w:rsid w:val="00D97A77"/>
    <w:rsid w:val="00D97CD4"/>
    <w:rsid w:val="00DA03FE"/>
    <w:rsid w:val="00DA0B47"/>
    <w:rsid w:val="00DA0E65"/>
    <w:rsid w:val="00DA160D"/>
    <w:rsid w:val="00DA18FF"/>
    <w:rsid w:val="00DA1A88"/>
    <w:rsid w:val="00DA21C2"/>
    <w:rsid w:val="00DA23FD"/>
    <w:rsid w:val="00DA24F5"/>
    <w:rsid w:val="00DA250A"/>
    <w:rsid w:val="00DA25C3"/>
    <w:rsid w:val="00DA275F"/>
    <w:rsid w:val="00DA2966"/>
    <w:rsid w:val="00DA2A00"/>
    <w:rsid w:val="00DA2C00"/>
    <w:rsid w:val="00DA2D68"/>
    <w:rsid w:val="00DA2E2C"/>
    <w:rsid w:val="00DA30F3"/>
    <w:rsid w:val="00DA3200"/>
    <w:rsid w:val="00DA407F"/>
    <w:rsid w:val="00DA46F6"/>
    <w:rsid w:val="00DA4C24"/>
    <w:rsid w:val="00DA51F7"/>
    <w:rsid w:val="00DA5371"/>
    <w:rsid w:val="00DA5771"/>
    <w:rsid w:val="00DA5B9E"/>
    <w:rsid w:val="00DA5C87"/>
    <w:rsid w:val="00DA5DEE"/>
    <w:rsid w:val="00DA5E57"/>
    <w:rsid w:val="00DA613B"/>
    <w:rsid w:val="00DA6729"/>
    <w:rsid w:val="00DA6DFB"/>
    <w:rsid w:val="00DA7294"/>
    <w:rsid w:val="00DA751B"/>
    <w:rsid w:val="00DA7FF9"/>
    <w:rsid w:val="00DB04DF"/>
    <w:rsid w:val="00DB05A8"/>
    <w:rsid w:val="00DB060C"/>
    <w:rsid w:val="00DB0D63"/>
    <w:rsid w:val="00DB0F5D"/>
    <w:rsid w:val="00DB18E1"/>
    <w:rsid w:val="00DB1A79"/>
    <w:rsid w:val="00DB1C54"/>
    <w:rsid w:val="00DB1E30"/>
    <w:rsid w:val="00DB229B"/>
    <w:rsid w:val="00DB2533"/>
    <w:rsid w:val="00DB29A3"/>
    <w:rsid w:val="00DB2D1E"/>
    <w:rsid w:val="00DB3184"/>
    <w:rsid w:val="00DB363C"/>
    <w:rsid w:val="00DB39A9"/>
    <w:rsid w:val="00DB4154"/>
    <w:rsid w:val="00DB4479"/>
    <w:rsid w:val="00DB44D8"/>
    <w:rsid w:val="00DB45A7"/>
    <w:rsid w:val="00DB470C"/>
    <w:rsid w:val="00DB4AD7"/>
    <w:rsid w:val="00DB4E7C"/>
    <w:rsid w:val="00DB5525"/>
    <w:rsid w:val="00DB5B0F"/>
    <w:rsid w:val="00DB6FE8"/>
    <w:rsid w:val="00DB74FB"/>
    <w:rsid w:val="00DB7683"/>
    <w:rsid w:val="00DB76B3"/>
    <w:rsid w:val="00DC01B2"/>
    <w:rsid w:val="00DC02BA"/>
    <w:rsid w:val="00DC06A0"/>
    <w:rsid w:val="00DC0AED"/>
    <w:rsid w:val="00DC0D59"/>
    <w:rsid w:val="00DC0E15"/>
    <w:rsid w:val="00DC10D8"/>
    <w:rsid w:val="00DC1CC4"/>
    <w:rsid w:val="00DC316E"/>
    <w:rsid w:val="00DC3408"/>
    <w:rsid w:val="00DC375A"/>
    <w:rsid w:val="00DC3F15"/>
    <w:rsid w:val="00DC4197"/>
    <w:rsid w:val="00DC4504"/>
    <w:rsid w:val="00DC4C07"/>
    <w:rsid w:val="00DC5119"/>
    <w:rsid w:val="00DC571A"/>
    <w:rsid w:val="00DC59AA"/>
    <w:rsid w:val="00DC61EB"/>
    <w:rsid w:val="00DC6519"/>
    <w:rsid w:val="00DC6AD9"/>
    <w:rsid w:val="00DC6EA6"/>
    <w:rsid w:val="00DC753A"/>
    <w:rsid w:val="00DC770F"/>
    <w:rsid w:val="00DC78FE"/>
    <w:rsid w:val="00DC7BE7"/>
    <w:rsid w:val="00DC7F3D"/>
    <w:rsid w:val="00DD00D6"/>
    <w:rsid w:val="00DD04D8"/>
    <w:rsid w:val="00DD08AB"/>
    <w:rsid w:val="00DD0D56"/>
    <w:rsid w:val="00DD0E60"/>
    <w:rsid w:val="00DD0F33"/>
    <w:rsid w:val="00DD10EC"/>
    <w:rsid w:val="00DD1139"/>
    <w:rsid w:val="00DD1392"/>
    <w:rsid w:val="00DD14B9"/>
    <w:rsid w:val="00DD16B2"/>
    <w:rsid w:val="00DD16FF"/>
    <w:rsid w:val="00DD17AB"/>
    <w:rsid w:val="00DD20C5"/>
    <w:rsid w:val="00DD20F4"/>
    <w:rsid w:val="00DD21A2"/>
    <w:rsid w:val="00DD2A6E"/>
    <w:rsid w:val="00DD2D79"/>
    <w:rsid w:val="00DD2E98"/>
    <w:rsid w:val="00DD2F91"/>
    <w:rsid w:val="00DD33ED"/>
    <w:rsid w:val="00DD3D05"/>
    <w:rsid w:val="00DD3DA7"/>
    <w:rsid w:val="00DD42DF"/>
    <w:rsid w:val="00DD4597"/>
    <w:rsid w:val="00DD5120"/>
    <w:rsid w:val="00DD5186"/>
    <w:rsid w:val="00DD5394"/>
    <w:rsid w:val="00DD5DDE"/>
    <w:rsid w:val="00DD6415"/>
    <w:rsid w:val="00DD6823"/>
    <w:rsid w:val="00DD69EF"/>
    <w:rsid w:val="00DD6D15"/>
    <w:rsid w:val="00DD7076"/>
    <w:rsid w:val="00DD7C2C"/>
    <w:rsid w:val="00DD7F3D"/>
    <w:rsid w:val="00DE00BB"/>
    <w:rsid w:val="00DE0367"/>
    <w:rsid w:val="00DE0DD9"/>
    <w:rsid w:val="00DE0E76"/>
    <w:rsid w:val="00DE0FB2"/>
    <w:rsid w:val="00DE1875"/>
    <w:rsid w:val="00DE1DB3"/>
    <w:rsid w:val="00DE210A"/>
    <w:rsid w:val="00DE22B9"/>
    <w:rsid w:val="00DE26CB"/>
    <w:rsid w:val="00DE280B"/>
    <w:rsid w:val="00DE2D9E"/>
    <w:rsid w:val="00DE2EF7"/>
    <w:rsid w:val="00DE319C"/>
    <w:rsid w:val="00DE33DA"/>
    <w:rsid w:val="00DE3DA4"/>
    <w:rsid w:val="00DE3E87"/>
    <w:rsid w:val="00DE4436"/>
    <w:rsid w:val="00DE460F"/>
    <w:rsid w:val="00DE472C"/>
    <w:rsid w:val="00DE5291"/>
    <w:rsid w:val="00DE58D2"/>
    <w:rsid w:val="00DE5B43"/>
    <w:rsid w:val="00DE6263"/>
    <w:rsid w:val="00DE62C8"/>
    <w:rsid w:val="00DE6368"/>
    <w:rsid w:val="00DE673A"/>
    <w:rsid w:val="00DE7243"/>
    <w:rsid w:val="00DF041A"/>
    <w:rsid w:val="00DF0626"/>
    <w:rsid w:val="00DF0BF4"/>
    <w:rsid w:val="00DF0F13"/>
    <w:rsid w:val="00DF11DD"/>
    <w:rsid w:val="00DF2947"/>
    <w:rsid w:val="00DF3794"/>
    <w:rsid w:val="00DF3B07"/>
    <w:rsid w:val="00DF44EA"/>
    <w:rsid w:val="00DF4567"/>
    <w:rsid w:val="00DF4996"/>
    <w:rsid w:val="00DF4C87"/>
    <w:rsid w:val="00DF525F"/>
    <w:rsid w:val="00DF577E"/>
    <w:rsid w:val="00DF5A44"/>
    <w:rsid w:val="00DF5A8C"/>
    <w:rsid w:val="00DF5BE5"/>
    <w:rsid w:val="00DF5F55"/>
    <w:rsid w:val="00DF6063"/>
    <w:rsid w:val="00DF61B8"/>
    <w:rsid w:val="00DF6D1B"/>
    <w:rsid w:val="00DF70FB"/>
    <w:rsid w:val="00E00244"/>
    <w:rsid w:val="00E005AD"/>
    <w:rsid w:val="00E00868"/>
    <w:rsid w:val="00E00DDC"/>
    <w:rsid w:val="00E017E1"/>
    <w:rsid w:val="00E02D19"/>
    <w:rsid w:val="00E030B4"/>
    <w:rsid w:val="00E03875"/>
    <w:rsid w:val="00E0394D"/>
    <w:rsid w:val="00E0417E"/>
    <w:rsid w:val="00E0437D"/>
    <w:rsid w:val="00E045DD"/>
    <w:rsid w:val="00E04997"/>
    <w:rsid w:val="00E04C38"/>
    <w:rsid w:val="00E05ABB"/>
    <w:rsid w:val="00E05CE7"/>
    <w:rsid w:val="00E05FFC"/>
    <w:rsid w:val="00E06446"/>
    <w:rsid w:val="00E06B3E"/>
    <w:rsid w:val="00E06BE2"/>
    <w:rsid w:val="00E06F18"/>
    <w:rsid w:val="00E07297"/>
    <w:rsid w:val="00E0776B"/>
    <w:rsid w:val="00E07AE5"/>
    <w:rsid w:val="00E1057F"/>
    <w:rsid w:val="00E10FF4"/>
    <w:rsid w:val="00E110B4"/>
    <w:rsid w:val="00E114B5"/>
    <w:rsid w:val="00E117E8"/>
    <w:rsid w:val="00E11D90"/>
    <w:rsid w:val="00E12A96"/>
    <w:rsid w:val="00E12DEF"/>
    <w:rsid w:val="00E132A5"/>
    <w:rsid w:val="00E13328"/>
    <w:rsid w:val="00E13524"/>
    <w:rsid w:val="00E1393A"/>
    <w:rsid w:val="00E1393B"/>
    <w:rsid w:val="00E13E78"/>
    <w:rsid w:val="00E13FE1"/>
    <w:rsid w:val="00E1442E"/>
    <w:rsid w:val="00E1477A"/>
    <w:rsid w:val="00E14A38"/>
    <w:rsid w:val="00E1505B"/>
    <w:rsid w:val="00E15184"/>
    <w:rsid w:val="00E155A7"/>
    <w:rsid w:val="00E162DB"/>
    <w:rsid w:val="00E169D6"/>
    <w:rsid w:val="00E16E3B"/>
    <w:rsid w:val="00E17301"/>
    <w:rsid w:val="00E2046E"/>
    <w:rsid w:val="00E2067A"/>
    <w:rsid w:val="00E20C81"/>
    <w:rsid w:val="00E20D52"/>
    <w:rsid w:val="00E214E4"/>
    <w:rsid w:val="00E21871"/>
    <w:rsid w:val="00E21ABA"/>
    <w:rsid w:val="00E21B92"/>
    <w:rsid w:val="00E222B2"/>
    <w:rsid w:val="00E229EA"/>
    <w:rsid w:val="00E22A1F"/>
    <w:rsid w:val="00E22DE9"/>
    <w:rsid w:val="00E23194"/>
    <w:rsid w:val="00E23308"/>
    <w:rsid w:val="00E24006"/>
    <w:rsid w:val="00E249DC"/>
    <w:rsid w:val="00E24C93"/>
    <w:rsid w:val="00E24FFF"/>
    <w:rsid w:val="00E251D4"/>
    <w:rsid w:val="00E252D3"/>
    <w:rsid w:val="00E25813"/>
    <w:rsid w:val="00E25AE2"/>
    <w:rsid w:val="00E25D07"/>
    <w:rsid w:val="00E25FF9"/>
    <w:rsid w:val="00E26947"/>
    <w:rsid w:val="00E271C0"/>
    <w:rsid w:val="00E27AC1"/>
    <w:rsid w:val="00E27B7E"/>
    <w:rsid w:val="00E27DCF"/>
    <w:rsid w:val="00E27E04"/>
    <w:rsid w:val="00E27FBD"/>
    <w:rsid w:val="00E30015"/>
    <w:rsid w:val="00E30466"/>
    <w:rsid w:val="00E312EF"/>
    <w:rsid w:val="00E3144D"/>
    <w:rsid w:val="00E315A1"/>
    <w:rsid w:val="00E31CB5"/>
    <w:rsid w:val="00E323AF"/>
    <w:rsid w:val="00E32471"/>
    <w:rsid w:val="00E32536"/>
    <w:rsid w:val="00E32944"/>
    <w:rsid w:val="00E32AD6"/>
    <w:rsid w:val="00E32F31"/>
    <w:rsid w:val="00E332B3"/>
    <w:rsid w:val="00E334C9"/>
    <w:rsid w:val="00E337F2"/>
    <w:rsid w:val="00E33CBE"/>
    <w:rsid w:val="00E3422A"/>
    <w:rsid w:val="00E3438C"/>
    <w:rsid w:val="00E34403"/>
    <w:rsid w:val="00E344FB"/>
    <w:rsid w:val="00E34680"/>
    <w:rsid w:val="00E347BA"/>
    <w:rsid w:val="00E3517D"/>
    <w:rsid w:val="00E357CB"/>
    <w:rsid w:val="00E35ABA"/>
    <w:rsid w:val="00E35BA1"/>
    <w:rsid w:val="00E35C88"/>
    <w:rsid w:val="00E36185"/>
    <w:rsid w:val="00E36A3E"/>
    <w:rsid w:val="00E36CF6"/>
    <w:rsid w:val="00E36E87"/>
    <w:rsid w:val="00E370F3"/>
    <w:rsid w:val="00E37191"/>
    <w:rsid w:val="00E37604"/>
    <w:rsid w:val="00E3763B"/>
    <w:rsid w:val="00E37814"/>
    <w:rsid w:val="00E378EC"/>
    <w:rsid w:val="00E37CA3"/>
    <w:rsid w:val="00E37E7C"/>
    <w:rsid w:val="00E400C4"/>
    <w:rsid w:val="00E40145"/>
    <w:rsid w:val="00E40270"/>
    <w:rsid w:val="00E4045C"/>
    <w:rsid w:val="00E4047E"/>
    <w:rsid w:val="00E4054D"/>
    <w:rsid w:val="00E40659"/>
    <w:rsid w:val="00E4087F"/>
    <w:rsid w:val="00E411A1"/>
    <w:rsid w:val="00E4173B"/>
    <w:rsid w:val="00E41D20"/>
    <w:rsid w:val="00E41F6B"/>
    <w:rsid w:val="00E42BD7"/>
    <w:rsid w:val="00E42E2E"/>
    <w:rsid w:val="00E433FA"/>
    <w:rsid w:val="00E435B8"/>
    <w:rsid w:val="00E43B7A"/>
    <w:rsid w:val="00E43BED"/>
    <w:rsid w:val="00E43C7D"/>
    <w:rsid w:val="00E43E00"/>
    <w:rsid w:val="00E43FB7"/>
    <w:rsid w:val="00E43FF8"/>
    <w:rsid w:val="00E44265"/>
    <w:rsid w:val="00E44CB1"/>
    <w:rsid w:val="00E44F0F"/>
    <w:rsid w:val="00E467C2"/>
    <w:rsid w:val="00E471DE"/>
    <w:rsid w:val="00E474C7"/>
    <w:rsid w:val="00E4753C"/>
    <w:rsid w:val="00E47EC7"/>
    <w:rsid w:val="00E5003B"/>
    <w:rsid w:val="00E50165"/>
    <w:rsid w:val="00E50684"/>
    <w:rsid w:val="00E50D7D"/>
    <w:rsid w:val="00E50F3C"/>
    <w:rsid w:val="00E51FA6"/>
    <w:rsid w:val="00E5256F"/>
    <w:rsid w:val="00E5279B"/>
    <w:rsid w:val="00E528A9"/>
    <w:rsid w:val="00E52AE4"/>
    <w:rsid w:val="00E52B65"/>
    <w:rsid w:val="00E532EA"/>
    <w:rsid w:val="00E533C2"/>
    <w:rsid w:val="00E536C9"/>
    <w:rsid w:val="00E53783"/>
    <w:rsid w:val="00E53E15"/>
    <w:rsid w:val="00E541DA"/>
    <w:rsid w:val="00E54318"/>
    <w:rsid w:val="00E545CA"/>
    <w:rsid w:val="00E54E1E"/>
    <w:rsid w:val="00E54E62"/>
    <w:rsid w:val="00E554F8"/>
    <w:rsid w:val="00E555E9"/>
    <w:rsid w:val="00E5578E"/>
    <w:rsid w:val="00E55A4C"/>
    <w:rsid w:val="00E55D77"/>
    <w:rsid w:val="00E55F03"/>
    <w:rsid w:val="00E5616B"/>
    <w:rsid w:val="00E567DE"/>
    <w:rsid w:val="00E5684A"/>
    <w:rsid w:val="00E57127"/>
    <w:rsid w:val="00E57180"/>
    <w:rsid w:val="00E5753B"/>
    <w:rsid w:val="00E57F75"/>
    <w:rsid w:val="00E6007C"/>
    <w:rsid w:val="00E601BE"/>
    <w:rsid w:val="00E605C2"/>
    <w:rsid w:val="00E60708"/>
    <w:rsid w:val="00E60A45"/>
    <w:rsid w:val="00E60A66"/>
    <w:rsid w:val="00E60C08"/>
    <w:rsid w:val="00E61346"/>
    <w:rsid w:val="00E61890"/>
    <w:rsid w:val="00E61E82"/>
    <w:rsid w:val="00E61FD1"/>
    <w:rsid w:val="00E6228E"/>
    <w:rsid w:val="00E62746"/>
    <w:rsid w:val="00E6290B"/>
    <w:rsid w:val="00E630DB"/>
    <w:rsid w:val="00E633A8"/>
    <w:rsid w:val="00E63550"/>
    <w:rsid w:val="00E6356D"/>
    <w:rsid w:val="00E63923"/>
    <w:rsid w:val="00E63C69"/>
    <w:rsid w:val="00E63C8C"/>
    <w:rsid w:val="00E6446D"/>
    <w:rsid w:val="00E64810"/>
    <w:rsid w:val="00E64F6A"/>
    <w:rsid w:val="00E6527C"/>
    <w:rsid w:val="00E652FC"/>
    <w:rsid w:val="00E65AA0"/>
    <w:rsid w:val="00E65F2F"/>
    <w:rsid w:val="00E66850"/>
    <w:rsid w:val="00E669B6"/>
    <w:rsid w:val="00E66B1E"/>
    <w:rsid w:val="00E66E31"/>
    <w:rsid w:val="00E671E9"/>
    <w:rsid w:val="00E67493"/>
    <w:rsid w:val="00E705CE"/>
    <w:rsid w:val="00E7077E"/>
    <w:rsid w:val="00E70976"/>
    <w:rsid w:val="00E70982"/>
    <w:rsid w:val="00E70C06"/>
    <w:rsid w:val="00E70CCE"/>
    <w:rsid w:val="00E70E87"/>
    <w:rsid w:val="00E70F51"/>
    <w:rsid w:val="00E71693"/>
    <w:rsid w:val="00E71A69"/>
    <w:rsid w:val="00E71EB3"/>
    <w:rsid w:val="00E71EFC"/>
    <w:rsid w:val="00E7206C"/>
    <w:rsid w:val="00E72170"/>
    <w:rsid w:val="00E7242A"/>
    <w:rsid w:val="00E726BD"/>
    <w:rsid w:val="00E727DC"/>
    <w:rsid w:val="00E72D31"/>
    <w:rsid w:val="00E74019"/>
    <w:rsid w:val="00E745B0"/>
    <w:rsid w:val="00E74B10"/>
    <w:rsid w:val="00E74D94"/>
    <w:rsid w:val="00E750CB"/>
    <w:rsid w:val="00E7517E"/>
    <w:rsid w:val="00E757EB"/>
    <w:rsid w:val="00E76553"/>
    <w:rsid w:val="00E767AB"/>
    <w:rsid w:val="00E76C27"/>
    <w:rsid w:val="00E76DBD"/>
    <w:rsid w:val="00E77452"/>
    <w:rsid w:val="00E77961"/>
    <w:rsid w:val="00E779B2"/>
    <w:rsid w:val="00E80011"/>
    <w:rsid w:val="00E8035C"/>
    <w:rsid w:val="00E80B81"/>
    <w:rsid w:val="00E80EB1"/>
    <w:rsid w:val="00E81879"/>
    <w:rsid w:val="00E8194C"/>
    <w:rsid w:val="00E81BF6"/>
    <w:rsid w:val="00E81C9F"/>
    <w:rsid w:val="00E81D80"/>
    <w:rsid w:val="00E8204F"/>
    <w:rsid w:val="00E82444"/>
    <w:rsid w:val="00E84151"/>
    <w:rsid w:val="00E84572"/>
    <w:rsid w:val="00E85406"/>
    <w:rsid w:val="00E85458"/>
    <w:rsid w:val="00E85FB6"/>
    <w:rsid w:val="00E86287"/>
    <w:rsid w:val="00E8683F"/>
    <w:rsid w:val="00E86993"/>
    <w:rsid w:val="00E86E17"/>
    <w:rsid w:val="00E870C2"/>
    <w:rsid w:val="00E874CD"/>
    <w:rsid w:val="00E879F4"/>
    <w:rsid w:val="00E87C7F"/>
    <w:rsid w:val="00E90604"/>
    <w:rsid w:val="00E907B6"/>
    <w:rsid w:val="00E90A98"/>
    <w:rsid w:val="00E9149D"/>
    <w:rsid w:val="00E91660"/>
    <w:rsid w:val="00E917DD"/>
    <w:rsid w:val="00E91D70"/>
    <w:rsid w:val="00E91DF1"/>
    <w:rsid w:val="00E92A51"/>
    <w:rsid w:val="00E92E24"/>
    <w:rsid w:val="00E934F8"/>
    <w:rsid w:val="00E937F7"/>
    <w:rsid w:val="00E93BD9"/>
    <w:rsid w:val="00E940DD"/>
    <w:rsid w:val="00E947FD"/>
    <w:rsid w:val="00E9484C"/>
    <w:rsid w:val="00E948B6"/>
    <w:rsid w:val="00E94AFB"/>
    <w:rsid w:val="00E94EEF"/>
    <w:rsid w:val="00E95094"/>
    <w:rsid w:val="00E9677B"/>
    <w:rsid w:val="00E967BA"/>
    <w:rsid w:val="00E967C4"/>
    <w:rsid w:val="00E96B82"/>
    <w:rsid w:val="00E9769D"/>
    <w:rsid w:val="00E97872"/>
    <w:rsid w:val="00E97D7F"/>
    <w:rsid w:val="00E97E24"/>
    <w:rsid w:val="00EA0F95"/>
    <w:rsid w:val="00EA1082"/>
    <w:rsid w:val="00EA112A"/>
    <w:rsid w:val="00EA11E5"/>
    <w:rsid w:val="00EA170F"/>
    <w:rsid w:val="00EA194B"/>
    <w:rsid w:val="00EA1971"/>
    <w:rsid w:val="00EA2E50"/>
    <w:rsid w:val="00EA2FF5"/>
    <w:rsid w:val="00EA3075"/>
    <w:rsid w:val="00EA3526"/>
    <w:rsid w:val="00EA357D"/>
    <w:rsid w:val="00EA37AF"/>
    <w:rsid w:val="00EA38D7"/>
    <w:rsid w:val="00EA3DD3"/>
    <w:rsid w:val="00EA40C2"/>
    <w:rsid w:val="00EA43A8"/>
    <w:rsid w:val="00EA4A2F"/>
    <w:rsid w:val="00EA4D14"/>
    <w:rsid w:val="00EA4E3C"/>
    <w:rsid w:val="00EA4F1F"/>
    <w:rsid w:val="00EA53A3"/>
    <w:rsid w:val="00EA53DC"/>
    <w:rsid w:val="00EA595C"/>
    <w:rsid w:val="00EA5A78"/>
    <w:rsid w:val="00EA6592"/>
    <w:rsid w:val="00EA6599"/>
    <w:rsid w:val="00EA66C6"/>
    <w:rsid w:val="00EA6831"/>
    <w:rsid w:val="00EA6B94"/>
    <w:rsid w:val="00EA6F87"/>
    <w:rsid w:val="00EA6FFE"/>
    <w:rsid w:val="00EA7413"/>
    <w:rsid w:val="00EA7504"/>
    <w:rsid w:val="00EA7826"/>
    <w:rsid w:val="00EA7DCC"/>
    <w:rsid w:val="00EB0484"/>
    <w:rsid w:val="00EB0CA5"/>
    <w:rsid w:val="00EB13BE"/>
    <w:rsid w:val="00EB1471"/>
    <w:rsid w:val="00EB1B78"/>
    <w:rsid w:val="00EB2098"/>
    <w:rsid w:val="00EB21D6"/>
    <w:rsid w:val="00EB25ED"/>
    <w:rsid w:val="00EB2AA7"/>
    <w:rsid w:val="00EB33A0"/>
    <w:rsid w:val="00EB3980"/>
    <w:rsid w:val="00EB3B2E"/>
    <w:rsid w:val="00EB4847"/>
    <w:rsid w:val="00EB4B81"/>
    <w:rsid w:val="00EB50C5"/>
    <w:rsid w:val="00EB5227"/>
    <w:rsid w:val="00EB5416"/>
    <w:rsid w:val="00EB5497"/>
    <w:rsid w:val="00EB5DBA"/>
    <w:rsid w:val="00EB6452"/>
    <w:rsid w:val="00EB6845"/>
    <w:rsid w:val="00EB6BE4"/>
    <w:rsid w:val="00EB7337"/>
    <w:rsid w:val="00EB73CE"/>
    <w:rsid w:val="00EB7BC1"/>
    <w:rsid w:val="00EC047C"/>
    <w:rsid w:val="00EC047D"/>
    <w:rsid w:val="00EC0867"/>
    <w:rsid w:val="00EC0A2D"/>
    <w:rsid w:val="00EC0D89"/>
    <w:rsid w:val="00EC0DFB"/>
    <w:rsid w:val="00EC1000"/>
    <w:rsid w:val="00EC15D6"/>
    <w:rsid w:val="00EC1609"/>
    <w:rsid w:val="00EC1688"/>
    <w:rsid w:val="00EC1E99"/>
    <w:rsid w:val="00EC2996"/>
    <w:rsid w:val="00EC29DF"/>
    <w:rsid w:val="00EC2B3D"/>
    <w:rsid w:val="00EC398F"/>
    <w:rsid w:val="00EC3A28"/>
    <w:rsid w:val="00EC3DDF"/>
    <w:rsid w:val="00EC4A69"/>
    <w:rsid w:val="00EC54C7"/>
    <w:rsid w:val="00EC5682"/>
    <w:rsid w:val="00EC624A"/>
    <w:rsid w:val="00EC67A4"/>
    <w:rsid w:val="00EC6852"/>
    <w:rsid w:val="00EC6C1E"/>
    <w:rsid w:val="00EC733C"/>
    <w:rsid w:val="00EC7887"/>
    <w:rsid w:val="00EC7ADE"/>
    <w:rsid w:val="00ED03CB"/>
    <w:rsid w:val="00ED0AA1"/>
    <w:rsid w:val="00ED0B79"/>
    <w:rsid w:val="00ED0E4C"/>
    <w:rsid w:val="00ED171B"/>
    <w:rsid w:val="00ED19F9"/>
    <w:rsid w:val="00ED238E"/>
    <w:rsid w:val="00ED2DD8"/>
    <w:rsid w:val="00ED2E95"/>
    <w:rsid w:val="00ED30B0"/>
    <w:rsid w:val="00ED3390"/>
    <w:rsid w:val="00ED3A9E"/>
    <w:rsid w:val="00ED4119"/>
    <w:rsid w:val="00ED4167"/>
    <w:rsid w:val="00ED453A"/>
    <w:rsid w:val="00ED453C"/>
    <w:rsid w:val="00ED5108"/>
    <w:rsid w:val="00ED52C1"/>
    <w:rsid w:val="00ED53B5"/>
    <w:rsid w:val="00ED56DC"/>
    <w:rsid w:val="00ED5705"/>
    <w:rsid w:val="00ED5868"/>
    <w:rsid w:val="00ED5B11"/>
    <w:rsid w:val="00ED5CAC"/>
    <w:rsid w:val="00ED5E2F"/>
    <w:rsid w:val="00ED760E"/>
    <w:rsid w:val="00ED76E2"/>
    <w:rsid w:val="00ED7936"/>
    <w:rsid w:val="00ED7BCA"/>
    <w:rsid w:val="00EE0010"/>
    <w:rsid w:val="00EE0A43"/>
    <w:rsid w:val="00EE0B41"/>
    <w:rsid w:val="00EE0BF8"/>
    <w:rsid w:val="00EE0CAB"/>
    <w:rsid w:val="00EE0CBE"/>
    <w:rsid w:val="00EE0EE5"/>
    <w:rsid w:val="00EE1260"/>
    <w:rsid w:val="00EE171E"/>
    <w:rsid w:val="00EE2959"/>
    <w:rsid w:val="00EE29C3"/>
    <w:rsid w:val="00EE2EE6"/>
    <w:rsid w:val="00EE3154"/>
    <w:rsid w:val="00EE35C1"/>
    <w:rsid w:val="00EE3E81"/>
    <w:rsid w:val="00EE408F"/>
    <w:rsid w:val="00EE424E"/>
    <w:rsid w:val="00EE431D"/>
    <w:rsid w:val="00EE467E"/>
    <w:rsid w:val="00EE49D9"/>
    <w:rsid w:val="00EE4F1F"/>
    <w:rsid w:val="00EE5062"/>
    <w:rsid w:val="00EE51A4"/>
    <w:rsid w:val="00EE55CA"/>
    <w:rsid w:val="00EE6F88"/>
    <w:rsid w:val="00EE6F8C"/>
    <w:rsid w:val="00EE7140"/>
    <w:rsid w:val="00EE73B1"/>
    <w:rsid w:val="00EE7912"/>
    <w:rsid w:val="00EE7CE4"/>
    <w:rsid w:val="00EE7EE6"/>
    <w:rsid w:val="00EF0490"/>
    <w:rsid w:val="00EF0C10"/>
    <w:rsid w:val="00EF13E6"/>
    <w:rsid w:val="00EF1F24"/>
    <w:rsid w:val="00EF23A1"/>
    <w:rsid w:val="00EF23C9"/>
    <w:rsid w:val="00EF25B9"/>
    <w:rsid w:val="00EF2AE3"/>
    <w:rsid w:val="00EF2BE8"/>
    <w:rsid w:val="00EF2C14"/>
    <w:rsid w:val="00EF2DF7"/>
    <w:rsid w:val="00EF35A3"/>
    <w:rsid w:val="00EF37D8"/>
    <w:rsid w:val="00EF392A"/>
    <w:rsid w:val="00EF3A69"/>
    <w:rsid w:val="00EF4425"/>
    <w:rsid w:val="00EF4787"/>
    <w:rsid w:val="00EF489A"/>
    <w:rsid w:val="00EF4C36"/>
    <w:rsid w:val="00EF4CF5"/>
    <w:rsid w:val="00EF4F84"/>
    <w:rsid w:val="00EF4FA6"/>
    <w:rsid w:val="00EF53A9"/>
    <w:rsid w:val="00EF541D"/>
    <w:rsid w:val="00EF5610"/>
    <w:rsid w:val="00EF5C4D"/>
    <w:rsid w:val="00EF5D48"/>
    <w:rsid w:val="00EF6569"/>
    <w:rsid w:val="00EF6AFA"/>
    <w:rsid w:val="00EF736F"/>
    <w:rsid w:val="00EF78ED"/>
    <w:rsid w:val="00EF7B74"/>
    <w:rsid w:val="00EF7E5A"/>
    <w:rsid w:val="00F00408"/>
    <w:rsid w:val="00F00E36"/>
    <w:rsid w:val="00F01037"/>
    <w:rsid w:val="00F014FA"/>
    <w:rsid w:val="00F015DF"/>
    <w:rsid w:val="00F02138"/>
    <w:rsid w:val="00F021E0"/>
    <w:rsid w:val="00F0229A"/>
    <w:rsid w:val="00F0251F"/>
    <w:rsid w:val="00F02666"/>
    <w:rsid w:val="00F02C8B"/>
    <w:rsid w:val="00F03005"/>
    <w:rsid w:val="00F0309B"/>
    <w:rsid w:val="00F033A2"/>
    <w:rsid w:val="00F0349F"/>
    <w:rsid w:val="00F03FEA"/>
    <w:rsid w:val="00F04131"/>
    <w:rsid w:val="00F04255"/>
    <w:rsid w:val="00F04707"/>
    <w:rsid w:val="00F0477F"/>
    <w:rsid w:val="00F04ADE"/>
    <w:rsid w:val="00F04F13"/>
    <w:rsid w:val="00F050C5"/>
    <w:rsid w:val="00F066A8"/>
    <w:rsid w:val="00F06740"/>
    <w:rsid w:val="00F06853"/>
    <w:rsid w:val="00F07810"/>
    <w:rsid w:val="00F07C0A"/>
    <w:rsid w:val="00F07DA7"/>
    <w:rsid w:val="00F10363"/>
    <w:rsid w:val="00F10A18"/>
    <w:rsid w:val="00F10B8B"/>
    <w:rsid w:val="00F10BA7"/>
    <w:rsid w:val="00F10F6E"/>
    <w:rsid w:val="00F11645"/>
    <w:rsid w:val="00F11905"/>
    <w:rsid w:val="00F120B6"/>
    <w:rsid w:val="00F1221E"/>
    <w:rsid w:val="00F12594"/>
    <w:rsid w:val="00F12AE8"/>
    <w:rsid w:val="00F12CE0"/>
    <w:rsid w:val="00F12FC4"/>
    <w:rsid w:val="00F13947"/>
    <w:rsid w:val="00F147EE"/>
    <w:rsid w:val="00F14CD0"/>
    <w:rsid w:val="00F14D57"/>
    <w:rsid w:val="00F14DA5"/>
    <w:rsid w:val="00F15F30"/>
    <w:rsid w:val="00F16815"/>
    <w:rsid w:val="00F16BB6"/>
    <w:rsid w:val="00F16DD9"/>
    <w:rsid w:val="00F16FA0"/>
    <w:rsid w:val="00F16FEC"/>
    <w:rsid w:val="00F17115"/>
    <w:rsid w:val="00F17A67"/>
    <w:rsid w:val="00F17B91"/>
    <w:rsid w:val="00F17BE8"/>
    <w:rsid w:val="00F203D8"/>
    <w:rsid w:val="00F206D5"/>
    <w:rsid w:val="00F20CA5"/>
    <w:rsid w:val="00F21461"/>
    <w:rsid w:val="00F215F5"/>
    <w:rsid w:val="00F21A54"/>
    <w:rsid w:val="00F21D59"/>
    <w:rsid w:val="00F22B3E"/>
    <w:rsid w:val="00F23601"/>
    <w:rsid w:val="00F2380B"/>
    <w:rsid w:val="00F238C1"/>
    <w:rsid w:val="00F239D6"/>
    <w:rsid w:val="00F240CC"/>
    <w:rsid w:val="00F24D32"/>
    <w:rsid w:val="00F2521F"/>
    <w:rsid w:val="00F2573B"/>
    <w:rsid w:val="00F25DA7"/>
    <w:rsid w:val="00F26B43"/>
    <w:rsid w:val="00F26B50"/>
    <w:rsid w:val="00F27179"/>
    <w:rsid w:val="00F27209"/>
    <w:rsid w:val="00F274DE"/>
    <w:rsid w:val="00F2791A"/>
    <w:rsid w:val="00F314B6"/>
    <w:rsid w:val="00F3175F"/>
    <w:rsid w:val="00F31CE5"/>
    <w:rsid w:val="00F31D5D"/>
    <w:rsid w:val="00F31F00"/>
    <w:rsid w:val="00F3206C"/>
    <w:rsid w:val="00F32327"/>
    <w:rsid w:val="00F325D5"/>
    <w:rsid w:val="00F325E3"/>
    <w:rsid w:val="00F328CB"/>
    <w:rsid w:val="00F32B58"/>
    <w:rsid w:val="00F32C8D"/>
    <w:rsid w:val="00F33759"/>
    <w:rsid w:val="00F33807"/>
    <w:rsid w:val="00F33925"/>
    <w:rsid w:val="00F33A31"/>
    <w:rsid w:val="00F33E5B"/>
    <w:rsid w:val="00F3437A"/>
    <w:rsid w:val="00F34C54"/>
    <w:rsid w:val="00F34E23"/>
    <w:rsid w:val="00F34E3B"/>
    <w:rsid w:val="00F3545C"/>
    <w:rsid w:val="00F35A49"/>
    <w:rsid w:val="00F35DBE"/>
    <w:rsid w:val="00F3646E"/>
    <w:rsid w:val="00F367DA"/>
    <w:rsid w:val="00F3717C"/>
    <w:rsid w:val="00F400DF"/>
    <w:rsid w:val="00F40304"/>
    <w:rsid w:val="00F40A93"/>
    <w:rsid w:val="00F40B50"/>
    <w:rsid w:val="00F40C36"/>
    <w:rsid w:val="00F41255"/>
    <w:rsid w:val="00F41450"/>
    <w:rsid w:val="00F415DE"/>
    <w:rsid w:val="00F416D3"/>
    <w:rsid w:val="00F418A6"/>
    <w:rsid w:val="00F41CF6"/>
    <w:rsid w:val="00F41E40"/>
    <w:rsid w:val="00F42102"/>
    <w:rsid w:val="00F42973"/>
    <w:rsid w:val="00F42B01"/>
    <w:rsid w:val="00F4328B"/>
    <w:rsid w:val="00F436FD"/>
    <w:rsid w:val="00F43731"/>
    <w:rsid w:val="00F439E2"/>
    <w:rsid w:val="00F43C08"/>
    <w:rsid w:val="00F43C32"/>
    <w:rsid w:val="00F43ED7"/>
    <w:rsid w:val="00F4407B"/>
    <w:rsid w:val="00F4474B"/>
    <w:rsid w:val="00F44BBD"/>
    <w:rsid w:val="00F44D08"/>
    <w:rsid w:val="00F44E9D"/>
    <w:rsid w:val="00F45114"/>
    <w:rsid w:val="00F464ED"/>
    <w:rsid w:val="00F469B3"/>
    <w:rsid w:val="00F46A19"/>
    <w:rsid w:val="00F47713"/>
    <w:rsid w:val="00F478A6"/>
    <w:rsid w:val="00F47924"/>
    <w:rsid w:val="00F47AFE"/>
    <w:rsid w:val="00F47C8D"/>
    <w:rsid w:val="00F50D8D"/>
    <w:rsid w:val="00F51397"/>
    <w:rsid w:val="00F5169F"/>
    <w:rsid w:val="00F51BC3"/>
    <w:rsid w:val="00F51D8B"/>
    <w:rsid w:val="00F528BC"/>
    <w:rsid w:val="00F52E70"/>
    <w:rsid w:val="00F52FCE"/>
    <w:rsid w:val="00F53523"/>
    <w:rsid w:val="00F53650"/>
    <w:rsid w:val="00F537E4"/>
    <w:rsid w:val="00F537EE"/>
    <w:rsid w:val="00F53A45"/>
    <w:rsid w:val="00F53B11"/>
    <w:rsid w:val="00F545BE"/>
    <w:rsid w:val="00F54956"/>
    <w:rsid w:val="00F54C15"/>
    <w:rsid w:val="00F54C47"/>
    <w:rsid w:val="00F54DF8"/>
    <w:rsid w:val="00F555CF"/>
    <w:rsid w:val="00F55797"/>
    <w:rsid w:val="00F557A2"/>
    <w:rsid w:val="00F5640E"/>
    <w:rsid w:val="00F5685A"/>
    <w:rsid w:val="00F56A99"/>
    <w:rsid w:val="00F56B2D"/>
    <w:rsid w:val="00F56D02"/>
    <w:rsid w:val="00F606FF"/>
    <w:rsid w:val="00F6075D"/>
    <w:rsid w:val="00F607EB"/>
    <w:rsid w:val="00F608BB"/>
    <w:rsid w:val="00F61117"/>
    <w:rsid w:val="00F613C2"/>
    <w:rsid w:val="00F61725"/>
    <w:rsid w:val="00F618F7"/>
    <w:rsid w:val="00F62680"/>
    <w:rsid w:val="00F62703"/>
    <w:rsid w:val="00F62D2D"/>
    <w:rsid w:val="00F62F57"/>
    <w:rsid w:val="00F63272"/>
    <w:rsid w:val="00F63569"/>
    <w:rsid w:val="00F6357F"/>
    <w:rsid w:val="00F63603"/>
    <w:rsid w:val="00F63658"/>
    <w:rsid w:val="00F638A2"/>
    <w:rsid w:val="00F638BF"/>
    <w:rsid w:val="00F638CF"/>
    <w:rsid w:val="00F63D7D"/>
    <w:rsid w:val="00F63DA1"/>
    <w:rsid w:val="00F64129"/>
    <w:rsid w:val="00F6440A"/>
    <w:rsid w:val="00F646D6"/>
    <w:rsid w:val="00F64771"/>
    <w:rsid w:val="00F65156"/>
    <w:rsid w:val="00F65C0B"/>
    <w:rsid w:val="00F65E0B"/>
    <w:rsid w:val="00F65EE2"/>
    <w:rsid w:val="00F66DEA"/>
    <w:rsid w:val="00F67065"/>
    <w:rsid w:val="00F67323"/>
    <w:rsid w:val="00F67A97"/>
    <w:rsid w:val="00F706EB"/>
    <w:rsid w:val="00F70793"/>
    <w:rsid w:val="00F707D1"/>
    <w:rsid w:val="00F714E2"/>
    <w:rsid w:val="00F7184A"/>
    <w:rsid w:val="00F71924"/>
    <w:rsid w:val="00F71F3B"/>
    <w:rsid w:val="00F72106"/>
    <w:rsid w:val="00F72156"/>
    <w:rsid w:val="00F723FE"/>
    <w:rsid w:val="00F7279B"/>
    <w:rsid w:val="00F732E0"/>
    <w:rsid w:val="00F738AF"/>
    <w:rsid w:val="00F73A46"/>
    <w:rsid w:val="00F73EA6"/>
    <w:rsid w:val="00F7441F"/>
    <w:rsid w:val="00F745D9"/>
    <w:rsid w:val="00F74BFB"/>
    <w:rsid w:val="00F75374"/>
    <w:rsid w:val="00F7576A"/>
    <w:rsid w:val="00F75E71"/>
    <w:rsid w:val="00F76567"/>
    <w:rsid w:val="00F76FFB"/>
    <w:rsid w:val="00F778E7"/>
    <w:rsid w:val="00F800A6"/>
    <w:rsid w:val="00F8010B"/>
    <w:rsid w:val="00F803B0"/>
    <w:rsid w:val="00F806C7"/>
    <w:rsid w:val="00F8095E"/>
    <w:rsid w:val="00F80B02"/>
    <w:rsid w:val="00F80E0A"/>
    <w:rsid w:val="00F80F89"/>
    <w:rsid w:val="00F813B4"/>
    <w:rsid w:val="00F818A4"/>
    <w:rsid w:val="00F81C37"/>
    <w:rsid w:val="00F81D4C"/>
    <w:rsid w:val="00F81E82"/>
    <w:rsid w:val="00F823B5"/>
    <w:rsid w:val="00F823E1"/>
    <w:rsid w:val="00F82992"/>
    <w:rsid w:val="00F83B87"/>
    <w:rsid w:val="00F83F20"/>
    <w:rsid w:val="00F8408F"/>
    <w:rsid w:val="00F848F5"/>
    <w:rsid w:val="00F8495B"/>
    <w:rsid w:val="00F84B01"/>
    <w:rsid w:val="00F85521"/>
    <w:rsid w:val="00F85641"/>
    <w:rsid w:val="00F856F7"/>
    <w:rsid w:val="00F85ADD"/>
    <w:rsid w:val="00F85D31"/>
    <w:rsid w:val="00F85D51"/>
    <w:rsid w:val="00F85EA7"/>
    <w:rsid w:val="00F872B0"/>
    <w:rsid w:val="00F87A68"/>
    <w:rsid w:val="00F904F1"/>
    <w:rsid w:val="00F9139D"/>
    <w:rsid w:val="00F915FE"/>
    <w:rsid w:val="00F91C5E"/>
    <w:rsid w:val="00F920C6"/>
    <w:rsid w:val="00F922B5"/>
    <w:rsid w:val="00F924D9"/>
    <w:rsid w:val="00F927F8"/>
    <w:rsid w:val="00F92B86"/>
    <w:rsid w:val="00F935D0"/>
    <w:rsid w:val="00F93872"/>
    <w:rsid w:val="00F93A14"/>
    <w:rsid w:val="00F93CB0"/>
    <w:rsid w:val="00F941C0"/>
    <w:rsid w:val="00F941F2"/>
    <w:rsid w:val="00F94F9B"/>
    <w:rsid w:val="00F9501E"/>
    <w:rsid w:val="00F9531D"/>
    <w:rsid w:val="00F961F3"/>
    <w:rsid w:val="00F9681D"/>
    <w:rsid w:val="00F96B14"/>
    <w:rsid w:val="00F96D79"/>
    <w:rsid w:val="00F97052"/>
    <w:rsid w:val="00F9707E"/>
    <w:rsid w:val="00F97123"/>
    <w:rsid w:val="00F97672"/>
    <w:rsid w:val="00F97813"/>
    <w:rsid w:val="00F97DA3"/>
    <w:rsid w:val="00FA0338"/>
    <w:rsid w:val="00FA04A2"/>
    <w:rsid w:val="00FA0B21"/>
    <w:rsid w:val="00FA15E7"/>
    <w:rsid w:val="00FA1A45"/>
    <w:rsid w:val="00FA1C26"/>
    <w:rsid w:val="00FA1FE5"/>
    <w:rsid w:val="00FA20E9"/>
    <w:rsid w:val="00FA223B"/>
    <w:rsid w:val="00FA243C"/>
    <w:rsid w:val="00FA2D34"/>
    <w:rsid w:val="00FA31C4"/>
    <w:rsid w:val="00FA3448"/>
    <w:rsid w:val="00FA34C4"/>
    <w:rsid w:val="00FA35AF"/>
    <w:rsid w:val="00FA399D"/>
    <w:rsid w:val="00FA3E80"/>
    <w:rsid w:val="00FA4134"/>
    <w:rsid w:val="00FA44CB"/>
    <w:rsid w:val="00FA46B4"/>
    <w:rsid w:val="00FA4746"/>
    <w:rsid w:val="00FA4B53"/>
    <w:rsid w:val="00FA4C3D"/>
    <w:rsid w:val="00FA5D20"/>
    <w:rsid w:val="00FA5D44"/>
    <w:rsid w:val="00FA609B"/>
    <w:rsid w:val="00FA6113"/>
    <w:rsid w:val="00FA6252"/>
    <w:rsid w:val="00FA63E5"/>
    <w:rsid w:val="00FA68C8"/>
    <w:rsid w:val="00FA6C77"/>
    <w:rsid w:val="00FA7004"/>
    <w:rsid w:val="00FA756A"/>
    <w:rsid w:val="00FA7740"/>
    <w:rsid w:val="00FA78E1"/>
    <w:rsid w:val="00FA78F7"/>
    <w:rsid w:val="00FA7C63"/>
    <w:rsid w:val="00FB00BF"/>
    <w:rsid w:val="00FB044A"/>
    <w:rsid w:val="00FB0B3A"/>
    <w:rsid w:val="00FB0C5F"/>
    <w:rsid w:val="00FB0D28"/>
    <w:rsid w:val="00FB11A2"/>
    <w:rsid w:val="00FB1D7C"/>
    <w:rsid w:val="00FB241A"/>
    <w:rsid w:val="00FB24DC"/>
    <w:rsid w:val="00FB3057"/>
    <w:rsid w:val="00FB30E7"/>
    <w:rsid w:val="00FB31FE"/>
    <w:rsid w:val="00FB3207"/>
    <w:rsid w:val="00FB328A"/>
    <w:rsid w:val="00FB367D"/>
    <w:rsid w:val="00FB3ACB"/>
    <w:rsid w:val="00FB3D47"/>
    <w:rsid w:val="00FB4362"/>
    <w:rsid w:val="00FB43E4"/>
    <w:rsid w:val="00FB472C"/>
    <w:rsid w:val="00FB4730"/>
    <w:rsid w:val="00FB4F37"/>
    <w:rsid w:val="00FB5362"/>
    <w:rsid w:val="00FB5A31"/>
    <w:rsid w:val="00FB5AA1"/>
    <w:rsid w:val="00FB5AAD"/>
    <w:rsid w:val="00FB5BE8"/>
    <w:rsid w:val="00FB61DA"/>
    <w:rsid w:val="00FB674B"/>
    <w:rsid w:val="00FB6A6D"/>
    <w:rsid w:val="00FB6B8C"/>
    <w:rsid w:val="00FB6FF6"/>
    <w:rsid w:val="00FB75CE"/>
    <w:rsid w:val="00FC030B"/>
    <w:rsid w:val="00FC0907"/>
    <w:rsid w:val="00FC0C81"/>
    <w:rsid w:val="00FC0E54"/>
    <w:rsid w:val="00FC1596"/>
    <w:rsid w:val="00FC17AF"/>
    <w:rsid w:val="00FC1C0E"/>
    <w:rsid w:val="00FC2E39"/>
    <w:rsid w:val="00FC31B3"/>
    <w:rsid w:val="00FC3997"/>
    <w:rsid w:val="00FC3D00"/>
    <w:rsid w:val="00FC4452"/>
    <w:rsid w:val="00FC4478"/>
    <w:rsid w:val="00FC493C"/>
    <w:rsid w:val="00FC51DE"/>
    <w:rsid w:val="00FC640E"/>
    <w:rsid w:val="00FC6ACA"/>
    <w:rsid w:val="00FC6B6E"/>
    <w:rsid w:val="00FC6BB3"/>
    <w:rsid w:val="00FC6DE4"/>
    <w:rsid w:val="00FC713E"/>
    <w:rsid w:val="00FC768D"/>
    <w:rsid w:val="00FC7B51"/>
    <w:rsid w:val="00FD0380"/>
    <w:rsid w:val="00FD0DE5"/>
    <w:rsid w:val="00FD17DC"/>
    <w:rsid w:val="00FD1CE3"/>
    <w:rsid w:val="00FD1D59"/>
    <w:rsid w:val="00FD1DE2"/>
    <w:rsid w:val="00FD204D"/>
    <w:rsid w:val="00FD24CB"/>
    <w:rsid w:val="00FD2658"/>
    <w:rsid w:val="00FD274E"/>
    <w:rsid w:val="00FD2781"/>
    <w:rsid w:val="00FD27EF"/>
    <w:rsid w:val="00FD2843"/>
    <w:rsid w:val="00FD2860"/>
    <w:rsid w:val="00FD2E0D"/>
    <w:rsid w:val="00FD3040"/>
    <w:rsid w:val="00FD31AB"/>
    <w:rsid w:val="00FD36C0"/>
    <w:rsid w:val="00FD3DD1"/>
    <w:rsid w:val="00FD3E2C"/>
    <w:rsid w:val="00FD40A6"/>
    <w:rsid w:val="00FD411E"/>
    <w:rsid w:val="00FD4505"/>
    <w:rsid w:val="00FD4E6B"/>
    <w:rsid w:val="00FD5337"/>
    <w:rsid w:val="00FD5B2C"/>
    <w:rsid w:val="00FD5C70"/>
    <w:rsid w:val="00FD5F62"/>
    <w:rsid w:val="00FD6BC0"/>
    <w:rsid w:val="00FD6EE4"/>
    <w:rsid w:val="00FD7026"/>
    <w:rsid w:val="00FD75DE"/>
    <w:rsid w:val="00FD7753"/>
    <w:rsid w:val="00FE0203"/>
    <w:rsid w:val="00FE0319"/>
    <w:rsid w:val="00FE0833"/>
    <w:rsid w:val="00FE0973"/>
    <w:rsid w:val="00FE0F52"/>
    <w:rsid w:val="00FE12BE"/>
    <w:rsid w:val="00FE13A9"/>
    <w:rsid w:val="00FE1584"/>
    <w:rsid w:val="00FE15D8"/>
    <w:rsid w:val="00FE1734"/>
    <w:rsid w:val="00FE1FED"/>
    <w:rsid w:val="00FE23DF"/>
    <w:rsid w:val="00FE2638"/>
    <w:rsid w:val="00FE2653"/>
    <w:rsid w:val="00FE2D7C"/>
    <w:rsid w:val="00FE2F26"/>
    <w:rsid w:val="00FE2F62"/>
    <w:rsid w:val="00FE3127"/>
    <w:rsid w:val="00FE340E"/>
    <w:rsid w:val="00FE3AB8"/>
    <w:rsid w:val="00FE3E9E"/>
    <w:rsid w:val="00FE404D"/>
    <w:rsid w:val="00FE4531"/>
    <w:rsid w:val="00FE49BB"/>
    <w:rsid w:val="00FE4EFE"/>
    <w:rsid w:val="00FE5368"/>
    <w:rsid w:val="00FE541E"/>
    <w:rsid w:val="00FE5728"/>
    <w:rsid w:val="00FE58BD"/>
    <w:rsid w:val="00FE596E"/>
    <w:rsid w:val="00FE5AEE"/>
    <w:rsid w:val="00FE5DC9"/>
    <w:rsid w:val="00FE5EE1"/>
    <w:rsid w:val="00FE6A51"/>
    <w:rsid w:val="00FE6DB0"/>
    <w:rsid w:val="00FE73C7"/>
    <w:rsid w:val="00FE74C3"/>
    <w:rsid w:val="00FE7A01"/>
    <w:rsid w:val="00FE7E9A"/>
    <w:rsid w:val="00FE7F34"/>
    <w:rsid w:val="00FF02C9"/>
    <w:rsid w:val="00FF0379"/>
    <w:rsid w:val="00FF067D"/>
    <w:rsid w:val="00FF0EC9"/>
    <w:rsid w:val="00FF1072"/>
    <w:rsid w:val="00FF18EE"/>
    <w:rsid w:val="00FF1F81"/>
    <w:rsid w:val="00FF21A1"/>
    <w:rsid w:val="00FF2332"/>
    <w:rsid w:val="00FF23BB"/>
    <w:rsid w:val="00FF2648"/>
    <w:rsid w:val="00FF273A"/>
    <w:rsid w:val="00FF2E91"/>
    <w:rsid w:val="00FF2FF0"/>
    <w:rsid w:val="00FF31EE"/>
    <w:rsid w:val="00FF3B83"/>
    <w:rsid w:val="00FF3D1E"/>
    <w:rsid w:val="00FF3D90"/>
    <w:rsid w:val="00FF3DE9"/>
    <w:rsid w:val="00FF40CD"/>
    <w:rsid w:val="00FF4169"/>
    <w:rsid w:val="00FF41C0"/>
    <w:rsid w:val="00FF44F8"/>
    <w:rsid w:val="00FF5009"/>
    <w:rsid w:val="00FF51FE"/>
    <w:rsid w:val="00FF5282"/>
    <w:rsid w:val="00FF52C5"/>
    <w:rsid w:val="00FF52ED"/>
    <w:rsid w:val="00FF55F7"/>
    <w:rsid w:val="00FF5B0A"/>
    <w:rsid w:val="00FF5DA4"/>
    <w:rsid w:val="00FF5E10"/>
    <w:rsid w:val="00FF5EA2"/>
    <w:rsid w:val="00FF6122"/>
    <w:rsid w:val="00FF612B"/>
    <w:rsid w:val="00FF6149"/>
    <w:rsid w:val="00FF6801"/>
    <w:rsid w:val="00FF6939"/>
    <w:rsid w:val="00FF6A77"/>
    <w:rsid w:val="00FF6F35"/>
    <w:rsid w:val="00FF704A"/>
    <w:rsid w:val="00FF71BD"/>
    <w:rsid w:val="00FF7415"/>
    <w:rsid w:val="00FF76D9"/>
    <w:rsid w:val="00FF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FD322D"/>
  <w15:docId w15:val="{EB792B14-7BEA-4C1C-9776-4204A9AA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0293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6960"/>
    <w:pPr>
      <w:keepNext/>
      <w:widowControl w:val="0"/>
      <w:numPr>
        <w:numId w:val="8"/>
      </w:numPr>
      <w:spacing w:before="240" w:after="240" w:line="240" w:lineRule="auto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7271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BF72F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F72F2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BF72F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BF72F2"/>
    <w:pPr>
      <w:widowControl w:val="0"/>
    </w:pPr>
    <w:rPr>
      <w:color w:val="000000"/>
      <w:sz w:val="24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rsid w:val="00BF72F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paragraph" w:styleId="NormalnyWeb">
    <w:name w:val="Normal (Web)"/>
    <w:basedOn w:val="Normalny"/>
    <w:uiPriority w:val="99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10"/>
    <w:qFormat/>
    <w:rsid w:val="006874EE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44131C"/>
    <w:pPr>
      <w:tabs>
        <w:tab w:val="left" w:pos="750"/>
        <w:tab w:val="right" w:leader="dot" w:pos="9922"/>
      </w:tabs>
      <w:spacing w:before="0" w:line="288" w:lineRule="auto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EE0010"/>
    <w:pPr>
      <w:tabs>
        <w:tab w:val="left" w:pos="426"/>
        <w:tab w:val="right" w:leader="dot" w:pos="9923"/>
      </w:tabs>
      <w:spacing w:before="0" w:line="340" w:lineRule="atLeast"/>
      <w:ind w:right="-1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rsid w:val="00A573C8"/>
    <w:pPr>
      <w:tabs>
        <w:tab w:val="right" w:leader="dot" w:pos="9629"/>
      </w:tabs>
      <w:spacing w:before="120" w:after="120" w:line="288" w:lineRule="auto"/>
      <w:jc w:val="center"/>
    </w:pPr>
    <w:rPr>
      <w:rFonts w:ascii="Open Sans" w:eastAsiaTheme="minorEastAsia" w:hAnsi="Open Sans" w:cs="Open Sans"/>
      <w:b/>
      <w:noProof/>
      <w:w w:val="100"/>
      <w:sz w:val="20"/>
    </w:rPr>
  </w:style>
  <w:style w:type="paragraph" w:styleId="Spistreci4">
    <w:name w:val="toc 4"/>
    <w:basedOn w:val="Normalny"/>
    <w:next w:val="Normalny"/>
    <w:autoRedefine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BF72F2"/>
  </w:style>
  <w:style w:type="paragraph" w:styleId="Tekstprzypisudolnego">
    <w:name w:val="footnote text"/>
    <w:basedOn w:val="Normalny"/>
    <w:link w:val="TekstprzypisudolnegoZnak"/>
    <w:uiPriority w:val="99"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BF72F2"/>
  </w:style>
  <w:style w:type="character" w:styleId="Odwoanieprzypisukocowego">
    <w:name w:val="endnote reference"/>
    <w:basedOn w:val="Domylnaczcionkaakapitu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uiPriority w:val="99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BF72F2"/>
  </w:style>
  <w:style w:type="paragraph" w:styleId="Lista">
    <w:name w:val="List"/>
    <w:basedOn w:val="Normalny"/>
    <w:rsid w:val="00BF72F2"/>
  </w:style>
  <w:style w:type="paragraph" w:styleId="Lista3">
    <w:name w:val="List 3"/>
    <w:basedOn w:val="Normalny"/>
    <w:uiPriority w:val="99"/>
    <w:rsid w:val="00BF72F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,Normal"/>
    <w:basedOn w:val="Normalny"/>
    <w:link w:val="AkapitzlistZnak"/>
    <w:uiPriority w:val="34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uiPriority w:val="10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54133"/>
    <w:rPr>
      <w:w w:val="89"/>
      <w:sz w:val="25"/>
    </w:rPr>
  </w:style>
  <w:style w:type="character" w:styleId="Pogrubienie">
    <w:name w:val="Strong"/>
    <w:aliases w:val="Tekst treści (7) + 6,5 pt,Bez kursywy1,Body text + Arial,9,Bold"/>
    <w:basedOn w:val="Domylnaczcionkaakapitu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11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6960"/>
    <w:rPr>
      <w:rFonts w:ascii="Calibri" w:hAnsi="Calibri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8B4CAA"/>
    <w:pPr>
      <w:numPr>
        <w:numId w:val="12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14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15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6202E1"/>
    <w:pPr>
      <w:autoSpaceDE w:val="0"/>
      <w:autoSpaceDN w:val="0"/>
      <w:jc w:val="both"/>
    </w:pPr>
    <w:rPr>
      <w:w w:val="89"/>
      <w:sz w:val="25"/>
    </w:rPr>
  </w:style>
  <w:style w:type="paragraph" w:customStyle="1" w:styleId="Z-podpispodkropkami">
    <w:name w:val="Z - podpis pod kropkami"/>
    <w:rsid w:val="00924448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hAnsi="Arial" w:cs="Arial"/>
      <w:noProof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FD24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ktynormatywne1">
    <w:name w:val="Akty normatywne1"/>
    <w:uiPriority w:val="99"/>
    <w:rsid w:val="00C8656C"/>
    <w:pPr>
      <w:numPr>
        <w:numId w:val="1"/>
      </w:numPr>
    </w:pPr>
  </w:style>
  <w:style w:type="numbering" w:customStyle="1" w:styleId="Bezlisty1">
    <w:name w:val="Bez listy1"/>
    <w:next w:val="Bezlisty"/>
    <w:uiPriority w:val="99"/>
    <w:semiHidden/>
    <w:unhideWhenUsed/>
    <w:rsid w:val="008D0164"/>
  </w:style>
  <w:style w:type="paragraph" w:customStyle="1" w:styleId="iso1">
    <w:name w:val="iso1"/>
    <w:basedOn w:val="Normalny"/>
    <w:rsid w:val="008D0164"/>
    <w:pPr>
      <w:autoSpaceDE/>
      <w:autoSpaceDN/>
      <w:spacing w:before="0" w:line="360" w:lineRule="auto"/>
      <w:ind w:left="397" w:hanging="284"/>
      <w:jc w:val="left"/>
    </w:pPr>
    <w:rPr>
      <w:rFonts w:ascii="Arial" w:hAnsi="Arial"/>
      <w:b/>
      <w:color w:val="000000"/>
      <w:w w:val="100"/>
      <w:sz w:val="22"/>
    </w:rPr>
  </w:style>
  <w:style w:type="paragraph" w:customStyle="1" w:styleId="iso2">
    <w:name w:val="iso2"/>
    <w:basedOn w:val="Normalny"/>
    <w:rsid w:val="008D0164"/>
    <w:pPr>
      <w:autoSpaceDE/>
      <w:autoSpaceDN/>
      <w:spacing w:before="0" w:line="240" w:lineRule="auto"/>
      <w:ind w:left="794" w:hanging="454"/>
      <w:jc w:val="left"/>
    </w:pPr>
    <w:rPr>
      <w:rFonts w:ascii="Arial" w:hAnsi="Arial"/>
      <w:color w:val="000000"/>
      <w:w w:val="100"/>
      <w:sz w:val="22"/>
    </w:rPr>
  </w:style>
  <w:style w:type="paragraph" w:customStyle="1" w:styleId="iso3">
    <w:name w:val="iso3"/>
    <w:basedOn w:val="Normalny"/>
    <w:rsid w:val="008D0164"/>
    <w:pPr>
      <w:autoSpaceDE/>
      <w:autoSpaceDN/>
      <w:spacing w:before="0" w:line="240" w:lineRule="auto"/>
      <w:ind w:left="1191" w:hanging="624"/>
      <w:jc w:val="left"/>
    </w:pPr>
    <w:rPr>
      <w:rFonts w:ascii="Arial" w:hAnsi="Arial"/>
      <w:color w:val="000000"/>
      <w:w w:val="100"/>
      <w:sz w:val="22"/>
    </w:rPr>
  </w:style>
  <w:style w:type="paragraph" w:customStyle="1" w:styleId="iso4">
    <w:name w:val="iso4"/>
    <w:basedOn w:val="Normalny"/>
    <w:rsid w:val="008D0164"/>
    <w:pPr>
      <w:numPr>
        <w:numId w:val="46"/>
      </w:numPr>
      <w:autoSpaceDE/>
      <w:autoSpaceDN/>
      <w:spacing w:before="0" w:line="240" w:lineRule="auto"/>
      <w:ind w:left="1117" w:hanging="357"/>
      <w:jc w:val="left"/>
    </w:pPr>
    <w:rPr>
      <w:rFonts w:ascii="Arial" w:hAnsi="Arial"/>
      <w:color w:val="000000"/>
      <w:w w:val="100"/>
      <w:sz w:val="22"/>
    </w:rPr>
  </w:style>
  <w:style w:type="paragraph" w:customStyle="1" w:styleId="iso6">
    <w:name w:val="iso6"/>
    <w:basedOn w:val="Normalny"/>
    <w:rsid w:val="008D0164"/>
    <w:pPr>
      <w:autoSpaceDE/>
      <w:autoSpaceDN/>
      <w:spacing w:before="0" w:line="240" w:lineRule="auto"/>
      <w:ind w:left="1161" w:hanging="310"/>
      <w:jc w:val="left"/>
    </w:pPr>
    <w:rPr>
      <w:rFonts w:ascii="Arial" w:hAnsi="Arial"/>
      <w:color w:val="000000"/>
      <w:w w:val="100"/>
      <w:sz w:val="22"/>
    </w:rPr>
  </w:style>
  <w:style w:type="paragraph" w:customStyle="1" w:styleId="ISO7">
    <w:name w:val="ISO7"/>
    <w:basedOn w:val="Normalny"/>
    <w:rsid w:val="008D0164"/>
    <w:pPr>
      <w:autoSpaceDE/>
      <w:autoSpaceDN/>
      <w:spacing w:before="0" w:line="240" w:lineRule="auto"/>
      <w:ind w:left="793" w:hanging="453"/>
      <w:jc w:val="left"/>
    </w:pPr>
    <w:rPr>
      <w:rFonts w:ascii="Arial" w:hAnsi="Arial"/>
      <w:color w:val="000000"/>
      <w:w w:val="100"/>
      <w:sz w:val="22"/>
    </w:rPr>
  </w:style>
  <w:style w:type="paragraph" w:customStyle="1" w:styleId="3podakapit">
    <w:name w:val="3pod akapit"/>
    <w:rsid w:val="008D0164"/>
    <w:pPr>
      <w:ind w:left="1586" w:hanging="793"/>
    </w:pPr>
    <w:rPr>
      <w:rFonts w:ascii="Helvetica Pl" w:hAnsi="Helvetica Pl"/>
      <w:color w:val="000000"/>
      <w:sz w:val="24"/>
    </w:rPr>
  </w:style>
  <w:style w:type="table" w:customStyle="1" w:styleId="Tabela-Siatka2">
    <w:name w:val="Tabela - Siatka2"/>
    <w:basedOn w:val="Standardowy"/>
    <w:next w:val="Tabela-Siatka"/>
    <w:uiPriority w:val="99"/>
    <w:rsid w:val="008D016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rsid w:val="008D0164"/>
    <w:pPr>
      <w:spacing w:before="0" w:line="240" w:lineRule="auto"/>
      <w:jc w:val="left"/>
    </w:pPr>
    <w:rPr>
      <w:rFonts w:ascii="Arial" w:hAnsi="Arial" w:cs="Arial"/>
      <w:w w:val="100"/>
      <w:sz w:val="24"/>
      <w:szCs w:val="24"/>
    </w:rPr>
  </w:style>
  <w:style w:type="character" w:customStyle="1" w:styleId="bioheader1">
    <w:name w:val="bioheader1"/>
    <w:rsid w:val="008D0164"/>
    <w:rPr>
      <w:b/>
      <w:bCs/>
      <w:color w:val="000000"/>
      <w:sz w:val="28"/>
      <w:szCs w:val="28"/>
    </w:rPr>
  </w:style>
  <w:style w:type="character" w:customStyle="1" w:styleId="cc112-2750eacl">
    <w:name w:val="cc_112-2750ea_cl"/>
    <w:rsid w:val="008D0164"/>
  </w:style>
  <w:style w:type="character" w:customStyle="1" w:styleId="cataloguecopymainhead">
    <w:name w:val="cataloguecopymainhead"/>
    <w:rsid w:val="008D0164"/>
  </w:style>
  <w:style w:type="paragraph" w:customStyle="1" w:styleId="txm">
    <w:name w:val="txm"/>
    <w:basedOn w:val="Normalny"/>
    <w:rsid w:val="008D0164"/>
    <w:pPr>
      <w:autoSpaceDE/>
      <w:autoSpaceDN/>
      <w:spacing w:before="200" w:line="360" w:lineRule="auto"/>
      <w:ind w:left="200" w:right="150"/>
      <w:jc w:val="left"/>
    </w:pPr>
    <w:rPr>
      <w:rFonts w:ascii="Helvetica" w:hAnsi="Helvetica"/>
      <w:w w:val="100"/>
      <w:sz w:val="16"/>
      <w:szCs w:val="16"/>
    </w:rPr>
  </w:style>
  <w:style w:type="character" w:customStyle="1" w:styleId="cc113-6836eacl">
    <w:name w:val="cc_113-6836ea_cl"/>
    <w:rsid w:val="008D0164"/>
  </w:style>
  <w:style w:type="character" w:customStyle="1" w:styleId="cc113-8240eacl">
    <w:name w:val="cc_113-8240ea_cl"/>
    <w:rsid w:val="008D0164"/>
  </w:style>
  <w:style w:type="character" w:customStyle="1" w:styleId="cc212-3490eacl">
    <w:name w:val="cc_212-3490ea_cl"/>
    <w:rsid w:val="008D0164"/>
  </w:style>
  <w:style w:type="character" w:customStyle="1" w:styleId="cc212-0426eacl">
    <w:name w:val="cc_212-0426ea_cl"/>
    <w:rsid w:val="008D0164"/>
  </w:style>
  <w:style w:type="character" w:customStyle="1" w:styleId="pull-left">
    <w:name w:val="pull-left"/>
    <w:rsid w:val="008D0164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D01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before="0" w:line="240" w:lineRule="auto"/>
      <w:jc w:val="left"/>
    </w:pPr>
    <w:rPr>
      <w:rFonts w:ascii="Courier New" w:hAnsi="Courier New" w:cs="Courier New"/>
      <w:w w:val="100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0164"/>
    <w:rPr>
      <w:rFonts w:ascii="Courier New" w:hAnsi="Courier New" w:cs="Courier New"/>
    </w:rPr>
  </w:style>
  <w:style w:type="character" w:customStyle="1" w:styleId="ng-binding">
    <w:name w:val="ng-binding"/>
    <w:rsid w:val="008D0164"/>
  </w:style>
  <w:style w:type="character" w:customStyle="1" w:styleId="check-find">
    <w:name w:val="check-find"/>
    <w:rsid w:val="008D0164"/>
  </w:style>
  <w:style w:type="paragraph" w:customStyle="1" w:styleId="Contenudetableau">
    <w:name w:val="Contenu de tableau"/>
    <w:basedOn w:val="Normalny"/>
    <w:rsid w:val="008D0164"/>
    <w:pPr>
      <w:suppressLineNumbers/>
      <w:suppressAutoHyphens/>
      <w:autoSpaceDE/>
      <w:autoSpaceDN/>
      <w:spacing w:before="0" w:line="240" w:lineRule="auto"/>
      <w:jc w:val="left"/>
    </w:pPr>
    <w:rPr>
      <w:w w:val="100"/>
      <w:sz w:val="24"/>
      <w:szCs w:val="24"/>
      <w:lang w:eastAsia="ar-SA"/>
    </w:rPr>
  </w:style>
  <w:style w:type="character" w:customStyle="1" w:styleId="label3">
    <w:name w:val="label3"/>
    <w:rsid w:val="008D0164"/>
    <w:rPr>
      <w:b/>
      <w:bCs/>
      <w:color w:val="FFFFFF"/>
      <w:sz w:val="16"/>
      <w:szCs w:val="16"/>
      <w:shd w:val="clear" w:color="auto" w:fill="C8C8C8"/>
      <w:vertAlign w:val="baseline"/>
    </w:rPr>
  </w:style>
  <w:style w:type="paragraph" w:customStyle="1" w:styleId="Norml1">
    <w:name w:val="Normál+1"/>
    <w:basedOn w:val="Default"/>
    <w:next w:val="Default"/>
    <w:rsid w:val="008D0164"/>
    <w:rPr>
      <w:rFonts w:ascii="Times New Roman" w:eastAsia="Times New Roman" w:hAnsi="Times New Roman" w:cs="Times New Roman"/>
      <w:color w:val="auto"/>
    </w:rPr>
  </w:style>
  <w:style w:type="character" w:customStyle="1" w:styleId="tlid-translation">
    <w:name w:val="tlid-translation"/>
    <w:rsid w:val="008D0164"/>
  </w:style>
  <w:style w:type="character" w:customStyle="1" w:styleId="added-to-cart-price-qty-amount">
    <w:name w:val="added-to-cart-price-qty-amount"/>
    <w:rsid w:val="008D0164"/>
  </w:style>
  <w:style w:type="character" w:customStyle="1" w:styleId="product-optioncatalog-number1">
    <w:name w:val="product-option__catalog-number1"/>
    <w:rsid w:val="008D0164"/>
    <w:rPr>
      <w:vanish w:val="0"/>
      <w:webHidden w:val="0"/>
      <w:color w:val="333333"/>
      <w:sz w:val="24"/>
      <w:szCs w:val="24"/>
      <w:specVanish w:val="0"/>
    </w:rPr>
  </w:style>
  <w:style w:type="character" w:customStyle="1" w:styleId="dflfde">
    <w:name w:val="dflfde"/>
    <w:rsid w:val="008D0164"/>
  </w:style>
  <w:style w:type="character" w:customStyle="1" w:styleId="label">
    <w:name w:val="label"/>
    <w:rsid w:val="008D0164"/>
  </w:style>
  <w:style w:type="character" w:customStyle="1" w:styleId="Teksttreci2">
    <w:name w:val="Tekst treści (2)_"/>
    <w:link w:val="Teksttreci21"/>
    <w:uiPriority w:val="99"/>
    <w:rsid w:val="008D0164"/>
    <w:rPr>
      <w:sz w:val="18"/>
      <w:szCs w:val="18"/>
      <w:shd w:val="clear" w:color="auto" w:fill="FFFFFF"/>
    </w:rPr>
  </w:style>
  <w:style w:type="character" w:customStyle="1" w:styleId="Teksttreci2Candara">
    <w:name w:val="Tekst treści (2) + Candara"/>
    <w:aliases w:val="6 pt"/>
    <w:uiPriority w:val="99"/>
    <w:rsid w:val="008D0164"/>
    <w:rPr>
      <w:rFonts w:ascii="Candara" w:hAnsi="Candara" w:cs="Candara"/>
      <w:sz w:val="12"/>
      <w:szCs w:val="12"/>
      <w:u w:val="none"/>
    </w:rPr>
  </w:style>
  <w:style w:type="paragraph" w:customStyle="1" w:styleId="Teksttreci21">
    <w:name w:val="Tekst treści (2)1"/>
    <w:basedOn w:val="Normalny"/>
    <w:link w:val="Teksttreci2"/>
    <w:uiPriority w:val="99"/>
    <w:rsid w:val="008D0164"/>
    <w:pPr>
      <w:widowControl w:val="0"/>
      <w:shd w:val="clear" w:color="auto" w:fill="FFFFFF"/>
      <w:autoSpaceDE/>
      <w:autoSpaceDN/>
      <w:spacing w:before="180" w:after="60" w:line="240" w:lineRule="atLeast"/>
      <w:ind w:hanging="500"/>
    </w:pPr>
    <w:rPr>
      <w:w w:val="100"/>
      <w:sz w:val="18"/>
      <w:szCs w:val="18"/>
    </w:rPr>
  </w:style>
  <w:style w:type="character" w:customStyle="1" w:styleId="price-amount">
    <w:name w:val="price-amount"/>
    <w:rsid w:val="008D0164"/>
  </w:style>
  <w:style w:type="character" w:customStyle="1" w:styleId="WW8Num1z0">
    <w:name w:val="WW8Num1z0"/>
    <w:rsid w:val="008D0164"/>
    <w:rPr>
      <w:rFonts w:hint="default"/>
    </w:rPr>
  </w:style>
  <w:style w:type="character" w:customStyle="1" w:styleId="WW8Num2z0">
    <w:name w:val="WW8Num2z0"/>
    <w:rsid w:val="008D0164"/>
    <w:rPr>
      <w:rFonts w:ascii="Symbol" w:hAnsi="Symbol" w:cs="Symbol" w:hint="default"/>
    </w:rPr>
  </w:style>
  <w:style w:type="character" w:customStyle="1" w:styleId="WW8Num2z1">
    <w:name w:val="WW8Num2z1"/>
    <w:rsid w:val="008D0164"/>
    <w:rPr>
      <w:rFonts w:ascii="Courier New" w:hAnsi="Courier New" w:cs="Courier New" w:hint="default"/>
    </w:rPr>
  </w:style>
  <w:style w:type="character" w:customStyle="1" w:styleId="WW8Num2z2">
    <w:name w:val="WW8Num2z2"/>
    <w:rsid w:val="008D0164"/>
    <w:rPr>
      <w:rFonts w:ascii="Wingdings" w:hAnsi="Wingdings" w:cs="Wingdings" w:hint="default"/>
    </w:rPr>
  </w:style>
  <w:style w:type="character" w:customStyle="1" w:styleId="WW8Num3z0">
    <w:name w:val="WW8Num3z0"/>
    <w:rsid w:val="008D0164"/>
  </w:style>
  <w:style w:type="character" w:customStyle="1" w:styleId="WW8Num3z1">
    <w:name w:val="WW8Num3z1"/>
    <w:rsid w:val="008D0164"/>
  </w:style>
  <w:style w:type="character" w:customStyle="1" w:styleId="WW8Num3z2">
    <w:name w:val="WW8Num3z2"/>
    <w:rsid w:val="008D0164"/>
  </w:style>
  <w:style w:type="character" w:customStyle="1" w:styleId="WW8Num3z3">
    <w:name w:val="WW8Num3z3"/>
    <w:rsid w:val="008D0164"/>
  </w:style>
  <w:style w:type="character" w:customStyle="1" w:styleId="WW8Num3z4">
    <w:name w:val="WW8Num3z4"/>
    <w:rsid w:val="008D0164"/>
  </w:style>
  <w:style w:type="character" w:customStyle="1" w:styleId="WW8Num3z5">
    <w:name w:val="WW8Num3z5"/>
    <w:rsid w:val="008D0164"/>
  </w:style>
  <w:style w:type="character" w:customStyle="1" w:styleId="WW8Num3z6">
    <w:name w:val="WW8Num3z6"/>
    <w:rsid w:val="008D0164"/>
  </w:style>
  <w:style w:type="character" w:customStyle="1" w:styleId="WW8Num3z7">
    <w:name w:val="WW8Num3z7"/>
    <w:rsid w:val="008D0164"/>
  </w:style>
  <w:style w:type="character" w:customStyle="1" w:styleId="WW8Num3z8">
    <w:name w:val="WW8Num3z8"/>
    <w:rsid w:val="008D0164"/>
  </w:style>
  <w:style w:type="character" w:customStyle="1" w:styleId="WW8Num4z0">
    <w:name w:val="WW8Num4z0"/>
    <w:rsid w:val="008D0164"/>
    <w:rPr>
      <w:sz w:val="20"/>
      <w:szCs w:val="20"/>
    </w:rPr>
  </w:style>
  <w:style w:type="character" w:customStyle="1" w:styleId="WW8Num4z1">
    <w:name w:val="WW8Num4z1"/>
    <w:rsid w:val="008D0164"/>
  </w:style>
  <w:style w:type="character" w:customStyle="1" w:styleId="WW8Num4z2">
    <w:name w:val="WW8Num4z2"/>
    <w:rsid w:val="008D0164"/>
  </w:style>
  <w:style w:type="character" w:customStyle="1" w:styleId="WW8Num4z3">
    <w:name w:val="WW8Num4z3"/>
    <w:rsid w:val="008D0164"/>
  </w:style>
  <w:style w:type="character" w:customStyle="1" w:styleId="WW8Num4z4">
    <w:name w:val="WW8Num4z4"/>
    <w:rsid w:val="008D0164"/>
  </w:style>
  <w:style w:type="character" w:customStyle="1" w:styleId="WW8Num4z5">
    <w:name w:val="WW8Num4z5"/>
    <w:rsid w:val="008D0164"/>
  </w:style>
  <w:style w:type="character" w:customStyle="1" w:styleId="WW8Num4z6">
    <w:name w:val="WW8Num4z6"/>
    <w:rsid w:val="008D0164"/>
  </w:style>
  <w:style w:type="character" w:customStyle="1" w:styleId="WW8Num4z7">
    <w:name w:val="WW8Num4z7"/>
    <w:rsid w:val="008D0164"/>
  </w:style>
  <w:style w:type="character" w:customStyle="1" w:styleId="WW8Num4z8">
    <w:name w:val="WW8Num4z8"/>
    <w:rsid w:val="008D0164"/>
  </w:style>
  <w:style w:type="character" w:customStyle="1" w:styleId="WW8Num5z0">
    <w:name w:val="WW8Num5z0"/>
    <w:rsid w:val="008D0164"/>
  </w:style>
  <w:style w:type="character" w:customStyle="1" w:styleId="WW8Num5z1">
    <w:name w:val="WW8Num5z1"/>
    <w:rsid w:val="008D0164"/>
  </w:style>
  <w:style w:type="character" w:customStyle="1" w:styleId="WW8Num5z2">
    <w:name w:val="WW8Num5z2"/>
    <w:rsid w:val="008D0164"/>
  </w:style>
  <w:style w:type="character" w:customStyle="1" w:styleId="WW8Num5z3">
    <w:name w:val="WW8Num5z3"/>
    <w:rsid w:val="008D0164"/>
  </w:style>
  <w:style w:type="character" w:customStyle="1" w:styleId="WW8Num5z4">
    <w:name w:val="WW8Num5z4"/>
    <w:rsid w:val="008D0164"/>
  </w:style>
  <w:style w:type="character" w:customStyle="1" w:styleId="WW8Num5z5">
    <w:name w:val="WW8Num5z5"/>
    <w:rsid w:val="008D0164"/>
  </w:style>
  <w:style w:type="character" w:customStyle="1" w:styleId="WW8Num5z6">
    <w:name w:val="WW8Num5z6"/>
    <w:rsid w:val="008D0164"/>
  </w:style>
  <w:style w:type="character" w:customStyle="1" w:styleId="WW8Num5z7">
    <w:name w:val="WW8Num5z7"/>
    <w:rsid w:val="008D0164"/>
  </w:style>
  <w:style w:type="character" w:customStyle="1" w:styleId="WW8Num5z8">
    <w:name w:val="WW8Num5z8"/>
    <w:rsid w:val="008D0164"/>
  </w:style>
  <w:style w:type="character" w:customStyle="1" w:styleId="WW8Num6z0">
    <w:name w:val="WW8Num6z0"/>
    <w:rsid w:val="008D0164"/>
  </w:style>
  <w:style w:type="character" w:customStyle="1" w:styleId="WW8Num6z1">
    <w:name w:val="WW8Num6z1"/>
    <w:rsid w:val="008D0164"/>
  </w:style>
  <w:style w:type="character" w:customStyle="1" w:styleId="WW8Num6z2">
    <w:name w:val="WW8Num6z2"/>
    <w:rsid w:val="008D0164"/>
  </w:style>
  <w:style w:type="character" w:customStyle="1" w:styleId="WW8Num6z3">
    <w:name w:val="WW8Num6z3"/>
    <w:rsid w:val="008D0164"/>
  </w:style>
  <w:style w:type="character" w:customStyle="1" w:styleId="WW8Num6z4">
    <w:name w:val="WW8Num6z4"/>
    <w:rsid w:val="008D0164"/>
  </w:style>
  <w:style w:type="character" w:customStyle="1" w:styleId="WW8Num6z5">
    <w:name w:val="WW8Num6z5"/>
    <w:rsid w:val="008D0164"/>
  </w:style>
  <w:style w:type="character" w:customStyle="1" w:styleId="WW8Num6z6">
    <w:name w:val="WW8Num6z6"/>
    <w:rsid w:val="008D0164"/>
  </w:style>
  <w:style w:type="character" w:customStyle="1" w:styleId="WW8Num6z7">
    <w:name w:val="WW8Num6z7"/>
    <w:rsid w:val="008D0164"/>
  </w:style>
  <w:style w:type="character" w:customStyle="1" w:styleId="WW8Num6z8">
    <w:name w:val="WW8Num6z8"/>
    <w:rsid w:val="008D0164"/>
  </w:style>
  <w:style w:type="character" w:customStyle="1" w:styleId="WW8Num7z0">
    <w:name w:val="WW8Num7z0"/>
    <w:rsid w:val="008D0164"/>
    <w:rPr>
      <w:sz w:val="20"/>
      <w:szCs w:val="20"/>
    </w:rPr>
  </w:style>
  <w:style w:type="character" w:customStyle="1" w:styleId="WW8Num7z1">
    <w:name w:val="WW8Num7z1"/>
    <w:rsid w:val="008D0164"/>
  </w:style>
  <w:style w:type="character" w:customStyle="1" w:styleId="WW8Num7z2">
    <w:name w:val="WW8Num7z2"/>
    <w:rsid w:val="008D0164"/>
  </w:style>
  <w:style w:type="character" w:customStyle="1" w:styleId="WW8Num7z3">
    <w:name w:val="WW8Num7z3"/>
    <w:rsid w:val="008D0164"/>
  </w:style>
  <w:style w:type="character" w:customStyle="1" w:styleId="WW8Num7z4">
    <w:name w:val="WW8Num7z4"/>
    <w:rsid w:val="008D0164"/>
  </w:style>
  <w:style w:type="character" w:customStyle="1" w:styleId="WW8Num7z5">
    <w:name w:val="WW8Num7z5"/>
    <w:rsid w:val="008D0164"/>
  </w:style>
  <w:style w:type="character" w:customStyle="1" w:styleId="WW8Num7z6">
    <w:name w:val="WW8Num7z6"/>
    <w:rsid w:val="008D0164"/>
  </w:style>
  <w:style w:type="character" w:customStyle="1" w:styleId="WW8Num7z7">
    <w:name w:val="WW8Num7z7"/>
    <w:rsid w:val="008D0164"/>
  </w:style>
  <w:style w:type="character" w:customStyle="1" w:styleId="WW8Num7z8">
    <w:name w:val="WW8Num7z8"/>
    <w:rsid w:val="008D0164"/>
  </w:style>
  <w:style w:type="character" w:customStyle="1" w:styleId="WW8Num8z0">
    <w:name w:val="WW8Num8z0"/>
    <w:rsid w:val="008D0164"/>
    <w:rPr>
      <w:sz w:val="20"/>
      <w:szCs w:val="20"/>
    </w:rPr>
  </w:style>
  <w:style w:type="character" w:customStyle="1" w:styleId="WW8Num8z1">
    <w:name w:val="WW8Num8z1"/>
    <w:rsid w:val="008D0164"/>
  </w:style>
  <w:style w:type="character" w:customStyle="1" w:styleId="WW8Num8z2">
    <w:name w:val="WW8Num8z2"/>
    <w:rsid w:val="008D0164"/>
  </w:style>
  <w:style w:type="character" w:customStyle="1" w:styleId="WW8Num8z3">
    <w:name w:val="WW8Num8z3"/>
    <w:rsid w:val="008D0164"/>
  </w:style>
  <w:style w:type="character" w:customStyle="1" w:styleId="WW8Num8z4">
    <w:name w:val="WW8Num8z4"/>
    <w:rsid w:val="008D0164"/>
  </w:style>
  <w:style w:type="character" w:customStyle="1" w:styleId="WW8Num8z5">
    <w:name w:val="WW8Num8z5"/>
    <w:rsid w:val="008D0164"/>
  </w:style>
  <w:style w:type="character" w:customStyle="1" w:styleId="WW8Num8z6">
    <w:name w:val="WW8Num8z6"/>
    <w:rsid w:val="008D0164"/>
  </w:style>
  <w:style w:type="character" w:customStyle="1" w:styleId="WW8Num8z7">
    <w:name w:val="WW8Num8z7"/>
    <w:rsid w:val="008D0164"/>
  </w:style>
  <w:style w:type="character" w:customStyle="1" w:styleId="WW8Num8z8">
    <w:name w:val="WW8Num8z8"/>
    <w:rsid w:val="008D0164"/>
  </w:style>
  <w:style w:type="character" w:customStyle="1" w:styleId="WW8Num9z0">
    <w:name w:val="WW8Num9z0"/>
    <w:rsid w:val="008D0164"/>
  </w:style>
  <w:style w:type="character" w:customStyle="1" w:styleId="WW8Num9z1">
    <w:name w:val="WW8Num9z1"/>
    <w:rsid w:val="008D0164"/>
  </w:style>
  <w:style w:type="character" w:customStyle="1" w:styleId="WW8Num9z2">
    <w:name w:val="WW8Num9z2"/>
    <w:rsid w:val="008D0164"/>
  </w:style>
  <w:style w:type="character" w:customStyle="1" w:styleId="WW8Num9z3">
    <w:name w:val="WW8Num9z3"/>
    <w:rsid w:val="008D0164"/>
  </w:style>
  <w:style w:type="character" w:customStyle="1" w:styleId="WW8Num9z4">
    <w:name w:val="WW8Num9z4"/>
    <w:rsid w:val="008D0164"/>
  </w:style>
  <w:style w:type="character" w:customStyle="1" w:styleId="WW8Num9z5">
    <w:name w:val="WW8Num9z5"/>
    <w:rsid w:val="008D0164"/>
  </w:style>
  <w:style w:type="character" w:customStyle="1" w:styleId="WW8Num9z6">
    <w:name w:val="WW8Num9z6"/>
    <w:rsid w:val="008D0164"/>
  </w:style>
  <w:style w:type="character" w:customStyle="1" w:styleId="WW8Num9z7">
    <w:name w:val="WW8Num9z7"/>
    <w:rsid w:val="008D0164"/>
  </w:style>
  <w:style w:type="character" w:customStyle="1" w:styleId="WW8Num9z8">
    <w:name w:val="WW8Num9z8"/>
    <w:rsid w:val="008D0164"/>
  </w:style>
  <w:style w:type="character" w:customStyle="1" w:styleId="WW8Num10z0">
    <w:name w:val="WW8Num10z0"/>
    <w:rsid w:val="008D0164"/>
  </w:style>
  <w:style w:type="character" w:customStyle="1" w:styleId="WW8Num10z1">
    <w:name w:val="WW8Num10z1"/>
    <w:rsid w:val="008D0164"/>
  </w:style>
  <w:style w:type="character" w:customStyle="1" w:styleId="WW8Num10z2">
    <w:name w:val="WW8Num10z2"/>
    <w:rsid w:val="008D0164"/>
  </w:style>
  <w:style w:type="character" w:customStyle="1" w:styleId="WW8Num10z3">
    <w:name w:val="WW8Num10z3"/>
    <w:rsid w:val="008D0164"/>
  </w:style>
  <w:style w:type="character" w:customStyle="1" w:styleId="WW8Num10z4">
    <w:name w:val="WW8Num10z4"/>
    <w:rsid w:val="008D0164"/>
  </w:style>
  <w:style w:type="character" w:customStyle="1" w:styleId="WW8Num10z5">
    <w:name w:val="WW8Num10z5"/>
    <w:rsid w:val="008D0164"/>
  </w:style>
  <w:style w:type="character" w:customStyle="1" w:styleId="WW8Num10z6">
    <w:name w:val="WW8Num10z6"/>
    <w:rsid w:val="008D0164"/>
  </w:style>
  <w:style w:type="character" w:customStyle="1" w:styleId="WW8Num10z7">
    <w:name w:val="WW8Num10z7"/>
    <w:rsid w:val="008D0164"/>
  </w:style>
  <w:style w:type="character" w:customStyle="1" w:styleId="WW8Num10z8">
    <w:name w:val="WW8Num10z8"/>
    <w:rsid w:val="008D0164"/>
  </w:style>
  <w:style w:type="character" w:customStyle="1" w:styleId="WW8Num11z0">
    <w:name w:val="WW8Num11z0"/>
    <w:rsid w:val="008D0164"/>
  </w:style>
  <w:style w:type="character" w:customStyle="1" w:styleId="WW8Num11z1">
    <w:name w:val="WW8Num11z1"/>
    <w:rsid w:val="008D0164"/>
  </w:style>
  <w:style w:type="character" w:customStyle="1" w:styleId="WW8Num11z2">
    <w:name w:val="WW8Num11z2"/>
    <w:rsid w:val="008D0164"/>
  </w:style>
  <w:style w:type="character" w:customStyle="1" w:styleId="WW8Num11z3">
    <w:name w:val="WW8Num11z3"/>
    <w:rsid w:val="008D0164"/>
  </w:style>
  <w:style w:type="character" w:customStyle="1" w:styleId="WW8Num11z4">
    <w:name w:val="WW8Num11z4"/>
    <w:rsid w:val="008D0164"/>
  </w:style>
  <w:style w:type="character" w:customStyle="1" w:styleId="WW8Num11z5">
    <w:name w:val="WW8Num11z5"/>
    <w:rsid w:val="008D0164"/>
  </w:style>
  <w:style w:type="character" w:customStyle="1" w:styleId="WW8Num11z6">
    <w:name w:val="WW8Num11z6"/>
    <w:rsid w:val="008D0164"/>
  </w:style>
  <w:style w:type="character" w:customStyle="1" w:styleId="WW8Num11z7">
    <w:name w:val="WW8Num11z7"/>
    <w:rsid w:val="008D0164"/>
  </w:style>
  <w:style w:type="character" w:customStyle="1" w:styleId="WW8Num11z8">
    <w:name w:val="WW8Num11z8"/>
    <w:rsid w:val="008D0164"/>
  </w:style>
  <w:style w:type="character" w:customStyle="1" w:styleId="WW8Num12z0">
    <w:name w:val="WW8Num12z0"/>
    <w:rsid w:val="008D0164"/>
  </w:style>
  <w:style w:type="character" w:customStyle="1" w:styleId="WW8Num12z1">
    <w:name w:val="WW8Num12z1"/>
    <w:rsid w:val="008D0164"/>
  </w:style>
  <w:style w:type="character" w:customStyle="1" w:styleId="WW8Num12z2">
    <w:name w:val="WW8Num12z2"/>
    <w:rsid w:val="008D0164"/>
  </w:style>
  <w:style w:type="character" w:customStyle="1" w:styleId="WW8Num12z3">
    <w:name w:val="WW8Num12z3"/>
    <w:rsid w:val="008D0164"/>
  </w:style>
  <w:style w:type="character" w:customStyle="1" w:styleId="WW8Num12z4">
    <w:name w:val="WW8Num12z4"/>
    <w:rsid w:val="008D0164"/>
  </w:style>
  <w:style w:type="character" w:customStyle="1" w:styleId="WW8Num12z5">
    <w:name w:val="WW8Num12z5"/>
    <w:rsid w:val="008D0164"/>
  </w:style>
  <w:style w:type="character" w:customStyle="1" w:styleId="WW8Num12z6">
    <w:name w:val="WW8Num12z6"/>
    <w:rsid w:val="008D0164"/>
  </w:style>
  <w:style w:type="character" w:customStyle="1" w:styleId="WW8Num12z7">
    <w:name w:val="WW8Num12z7"/>
    <w:rsid w:val="008D0164"/>
  </w:style>
  <w:style w:type="character" w:customStyle="1" w:styleId="WW8Num12z8">
    <w:name w:val="WW8Num12z8"/>
    <w:rsid w:val="008D0164"/>
  </w:style>
  <w:style w:type="character" w:customStyle="1" w:styleId="WW8Num13z0">
    <w:name w:val="WW8Num13z0"/>
    <w:rsid w:val="008D0164"/>
    <w:rPr>
      <w:rFonts w:hint="default"/>
    </w:rPr>
  </w:style>
  <w:style w:type="character" w:customStyle="1" w:styleId="WW8Num13z1">
    <w:name w:val="WW8Num13z1"/>
    <w:rsid w:val="008D0164"/>
  </w:style>
  <w:style w:type="character" w:customStyle="1" w:styleId="WW8Num13z2">
    <w:name w:val="WW8Num13z2"/>
    <w:rsid w:val="008D0164"/>
  </w:style>
  <w:style w:type="character" w:customStyle="1" w:styleId="WW8Num13z3">
    <w:name w:val="WW8Num13z3"/>
    <w:rsid w:val="008D0164"/>
  </w:style>
  <w:style w:type="character" w:customStyle="1" w:styleId="WW8Num13z4">
    <w:name w:val="WW8Num13z4"/>
    <w:rsid w:val="008D0164"/>
  </w:style>
  <w:style w:type="character" w:customStyle="1" w:styleId="WW8Num13z5">
    <w:name w:val="WW8Num13z5"/>
    <w:rsid w:val="008D0164"/>
  </w:style>
  <w:style w:type="character" w:customStyle="1" w:styleId="WW8Num13z6">
    <w:name w:val="WW8Num13z6"/>
    <w:rsid w:val="008D0164"/>
  </w:style>
  <w:style w:type="character" w:customStyle="1" w:styleId="WW8Num13z7">
    <w:name w:val="WW8Num13z7"/>
    <w:rsid w:val="008D0164"/>
  </w:style>
  <w:style w:type="character" w:customStyle="1" w:styleId="WW8Num13z8">
    <w:name w:val="WW8Num13z8"/>
    <w:rsid w:val="008D0164"/>
  </w:style>
  <w:style w:type="character" w:customStyle="1" w:styleId="WW8Num14z0">
    <w:name w:val="WW8Num14z0"/>
    <w:rsid w:val="008D0164"/>
  </w:style>
  <w:style w:type="character" w:customStyle="1" w:styleId="WW8Num14z1">
    <w:name w:val="WW8Num14z1"/>
    <w:rsid w:val="008D0164"/>
  </w:style>
  <w:style w:type="character" w:customStyle="1" w:styleId="WW8Num14z2">
    <w:name w:val="WW8Num14z2"/>
    <w:rsid w:val="008D0164"/>
  </w:style>
  <w:style w:type="character" w:customStyle="1" w:styleId="WW8Num14z3">
    <w:name w:val="WW8Num14z3"/>
    <w:rsid w:val="008D0164"/>
  </w:style>
  <w:style w:type="character" w:customStyle="1" w:styleId="WW8Num14z4">
    <w:name w:val="WW8Num14z4"/>
    <w:rsid w:val="008D0164"/>
  </w:style>
  <w:style w:type="character" w:customStyle="1" w:styleId="WW8Num14z5">
    <w:name w:val="WW8Num14z5"/>
    <w:rsid w:val="008D0164"/>
  </w:style>
  <w:style w:type="character" w:customStyle="1" w:styleId="WW8Num14z6">
    <w:name w:val="WW8Num14z6"/>
    <w:rsid w:val="008D0164"/>
  </w:style>
  <w:style w:type="character" w:customStyle="1" w:styleId="WW8Num14z7">
    <w:name w:val="WW8Num14z7"/>
    <w:rsid w:val="008D0164"/>
  </w:style>
  <w:style w:type="character" w:customStyle="1" w:styleId="WW8Num14z8">
    <w:name w:val="WW8Num14z8"/>
    <w:rsid w:val="008D0164"/>
  </w:style>
  <w:style w:type="character" w:customStyle="1" w:styleId="WW8Num15z0">
    <w:name w:val="WW8Num15z0"/>
    <w:rsid w:val="008D0164"/>
  </w:style>
  <w:style w:type="character" w:customStyle="1" w:styleId="WW8Num15z1">
    <w:name w:val="WW8Num15z1"/>
    <w:rsid w:val="008D0164"/>
  </w:style>
  <w:style w:type="character" w:customStyle="1" w:styleId="WW8Num15z2">
    <w:name w:val="WW8Num15z2"/>
    <w:rsid w:val="008D0164"/>
  </w:style>
  <w:style w:type="character" w:customStyle="1" w:styleId="WW8Num15z3">
    <w:name w:val="WW8Num15z3"/>
    <w:rsid w:val="008D0164"/>
  </w:style>
  <w:style w:type="character" w:customStyle="1" w:styleId="WW8Num15z4">
    <w:name w:val="WW8Num15z4"/>
    <w:rsid w:val="008D0164"/>
  </w:style>
  <w:style w:type="character" w:customStyle="1" w:styleId="WW8Num15z5">
    <w:name w:val="WW8Num15z5"/>
    <w:rsid w:val="008D0164"/>
  </w:style>
  <w:style w:type="character" w:customStyle="1" w:styleId="WW8Num15z6">
    <w:name w:val="WW8Num15z6"/>
    <w:rsid w:val="008D0164"/>
  </w:style>
  <w:style w:type="character" w:customStyle="1" w:styleId="WW8Num15z7">
    <w:name w:val="WW8Num15z7"/>
    <w:rsid w:val="008D0164"/>
  </w:style>
  <w:style w:type="character" w:customStyle="1" w:styleId="WW8Num15z8">
    <w:name w:val="WW8Num15z8"/>
    <w:rsid w:val="008D0164"/>
  </w:style>
  <w:style w:type="character" w:customStyle="1" w:styleId="WW8Num16z0">
    <w:name w:val="WW8Num16z0"/>
    <w:rsid w:val="008D0164"/>
  </w:style>
  <w:style w:type="character" w:customStyle="1" w:styleId="WW8Num16z1">
    <w:name w:val="WW8Num16z1"/>
    <w:rsid w:val="008D0164"/>
  </w:style>
  <w:style w:type="character" w:customStyle="1" w:styleId="WW8Num16z2">
    <w:name w:val="WW8Num16z2"/>
    <w:rsid w:val="008D0164"/>
  </w:style>
  <w:style w:type="character" w:customStyle="1" w:styleId="WW8Num16z3">
    <w:name w:val="WW8Num16z3"/>
    <w:rsid w:val="008D0164"/>
  </w:style>
  <w:style w:type="character" w:customStyle="1" w:styleId="WW8Num16z4">
    <w:name w:val="WW8Num16z4"/>
    <w:rsid w:val="008D0164"/>
  </w:style>
  <w:style w:type="character" w:customStyle="1" w:styleId="WW8Num16z5">
    <w:name w:val="WW8Num16z5"/>
    <w:rsid w:val="008D0164"/>
  </w:style>
  <w:style w:type="character" w:customStyle="1" w:styleId="WW8Num16z6">
    <w:name w:val="WW8Num16z6"/>
    <w:rsid w:val="008D0164"/>
  </w:style>
  <w:style w:type="character" w:customStyle="1" w:styleId="WW8Num16z7">
    <w:name w:val="WW8Num16z7"/>
    <w:rsid w:val="008D0164"/>
  </w:style>
  <w:style w:type="character" w:customStyle="1" w:styleId="WW8Num16z8">
    <w:name w:val="WW8Num16z8"/>
    <w:rsid w:val="008D0164"/>
  </w:style>
  <w:style w:type="character" w:customStyle="1" w:styleId="WW8Num17z0">
    <w:name w:val="WW8Num17z0"/>
    <w:rsid w:val="008D0164"/>
    <w:rPr>
      <w:rFonts w:ascii="Symbol" w:hAnsi="Symbol" w:cs="Symbol" w:hint="default"/>
      <w:color w:val="auto"/>
    </w:rPr>
  </w:style>
  <w:style w:type="character" w:customStyle="1" w:styleId="WW8Num18z0">
    <w:name w:val="WW8Num18z0"/>
    <w:rsid w:val="008D0164"/>
  </w:style>
  <w:style w:type="character" w:customStyle="1" w:styleId="WW8Num18z1">
    <w:name w:val="WW8Num18z1"/>
    <w:rsid w:val="008D0164"/>
  </w:style>
  <w:style w:type="character" w:customStyle="1" w:styleId="WW8Num18z2">
    <w:name w:val="WW8Num18z2"/>
    <w:rsid w:val="008D0164"/>
  </w:style>
  <w:style w:type="character" w:customStyle="1" w:styleId="WW8Num18z3">
    <w:name w:val="WW8Num18z3"/>
    <w:rsid w:val="008D0164"/>
  </w:style>
  <w:style w:type="character" w:customStyle="1" w:styleId="WW8Num18z4">
    <w:name w:val="WW8Num18z4"/>
    <w:rsid w:val="008D0164"/>
  </w:style>
  <w:style w:type="character" w:customStyle="1" w:styleId="WW8Num18z5">
    <w:name w:val="WW8Num18z5"/>
    <w:rsid w:val="008D0164"/>
  </w:style>
  <w:style w:type="character" w:customStyle="1" w:styleId="WW8Num18z6">
    <w:name w:val="WW8Num18z6"/>
    <w:rsid w:val="008D0164"/>
  </w:style>
  <w:style w:type="character" w:customStyle="1" w:styleId="WW8Num18z7">
    <w:name w:val="WW8Num18z7"/>
    <w:rsid w:val="008D0164"/>
  </w:style>
  <w:style w:type="character" w:customStyle="1" w:styleId="WW8Num18z8">
    <w:name w:val="WW8Num18z8"/>
    <w:rsid w:val="008D0164"/>
  </w:style>
  <w:style w:type="character" w:customStyle="1" w:styleId="WW8Num19z0">
    <w:name w:val="WW8Num19z0"/>
    <w:rsid w:val="008D0164"/>
  </w:style>
  <w:style w:type="character" w:customStyle="1" w:styleId="WW8Num19z1">
    <w:name w:val="WW8Num19z1"/>
    <w:rsid w:val="008D0164"/>
  </w:style>
  <w:style w:type="character" w:customStyle="1" w:styleId="WW8Num19z2">
    <w:name w:val="WW8Num19z2"/>
    <w:rsid w:val="008D0164"/>
  </w:style>
  <w:style w:type="character" w:customStyle="1" w:styleId="WW8Num19z3">
    <w:name w:val="WW8Num19z3"/>
    <w:rsid w:val="008D0164"/>
  </w:style>
  <w:style w:type="character" w:customStyle="1" w:styleId="WW8Num19z4">
    <w:name w:val="WW8Num19z4"/>
    <w:rsid w:val="008D0164"/>
  </w:style>
  <w:style w:type="character" w:customStyle="1" w:styleId="WW8Num19z5">
    <w:name w:val="WW8Num19z5"/>
    <w:rsid w:val="008D0164"/>
  </w:style>
  <w:style w:type="character" w:customStyle="1" w:styleId="WW8Num19z6">
    <w:name w:val="WW8Num19z6"/>
    <w:rsid w:val="008D0164"/>
  </w:style>
  <w:style w:type="character" w:customStyle="1" w:styleId="WW8Num19z7">
    <w:name w:val="WW8Num19z7"/>
    <w:rsid w:val="008D0164"/>
  </w:style>
  <w:style w:type="character" w:customStyle="1" w:styleId="WW8Num19z8">
    <w:name w:val="WW8Num19z8"/>
    <w:rsid w:val="008D0164"/>
  </w:style>
  <w:style w:type="character" w:customStyle="1" w:styleId="WW8Num20z0">
    <w:name w:val="WW8Num20z0"/>
    <w:rsid w:val="008D0164"/>
  </w:style>
  <w:style w:type="character" w:customStyle="1" w:styleId="WW8Num20z1">
    <w:name w:val="WW8Num20z1"/>
    <w:rsid w:val="008D0164"/>
  </w:style>
  <w:style w:type="character" w:customStyle="1" w:styleId="WW8Num20z2">
    <w:name w:val="WW8Num20z2"/>
    <w:rsid w:val="008D0164"/>
  </w:style>
  <w:style w:type="character" w:customStyle="1" w:styleId="WW8Num20z3">
    <w:name w:val="WW8Num20z3"/>
    <w:rsid w:val="008D0164"/>
  </w:style>
  <w:style w:type="character" w:customStyle="1" w:styleId="WW8Num20z4">
    <w:name w:val="WW8Num20z4"/>
    <w:rsid w:val="008D0164"/>
  </w:style>
  <w:style w:type="character" w:customStyle="1" w:styleId="WW8Num20z5">
    <w:name w:val="WW8Num20z5"/>
    <w:rsid w:val="008D0164"/>
  </w:style>
  <w:style w:type="character" w:customStyle="1" w:styleId="WW8Num20z6">
    <w:name w:val="WW8Num20z6"/>
    <w:rsid w:val="008D0164"/>
  </w:style>
  <w:style w:type="character" w:customStyle="1" w:styleId="WW8Num20z7">
    <w:name w:val="WW8Num20z7"/>
    <w:rsid w:val="008D0164"/>
  </w:style>
  <w:style w:type="character" w:customStyle="1" w:styleId="WW8Num20z8">
    <w:name w:val="WW8Num20z8"/>
    <w:rsid w:val="008D0164"/>
  </w:style>
  <w:style w:type="character" w:customStyle="1" w:styleId="WW8Num21z0">
    <w:name w:val="WW8Num21z0"/>
    <w:rsid w:val="008D0164"/>
  </w:style>
  <w:style w:type="character" w:customStyle="1" w:styleId="WW8Num21z1">
    <w:name w:val="WW8Num21z1"/>
    <w:rsid w:val="008D0164"/>
  </w:style>
  <w:style w:type="character" w:customStyle="1" w:styleId="WW8Num21z2">
    <w:name w:val="WW8Num21z2"/>
    <w:rsid w:val="008D0164"/>
  </w:style>
  <w:style w:type="character" w:customStyle="1" w:styleId="WW8Num21z3">
    <w:name w:val="WW8Num21z3"/>
    <w:rsid w:val="008D0164"/>
  </w:style>
  <w:style w:type="character" w:customStyle="1" w:styleId="WW8Num21z4">
    <w:name w:val="WW8Num21z4"/>
    <w:rsid w:val="008D0164"/>
  </w:style>
  <w:style w:type="character" w:customStyle="1" w:styleId="WW8Num21z5">
    <w:name w:val="WW8Num21z5"/>
    <w:rsid w:val="008D0164"/>
  </w:style>
  <w:style w:type="character" w:customStyle="1" w:styleId="WW8Num21z6">
    <w:name w:val="WW8Num21z6"/>
    <w:rsid w:val="008D0164"/>
  </w:style>
  <w:style w:type="character" w:customStyle="1" w:styleId="WW8Num21z7">
    <w:name w:val="WW8Num21z7"/>
    <w:rsid w:val="008D0164"/>
  </w:style>
  <w:style w:type="character" w:customStyle="1" w:styleId="WW8Num21z8">
    <w:name w:val="WW8Num21z8"/>
    <w:rsid w:val="008D0164"/>
  </w:style>
  <w:style w:type="character" w:customStyle="1" w:styleId="WW8Num22z0">
    <w:name w:val="WW8Num22z0"/>
    <w:rsid w:val="008D0164"/>
    <w:rPr>
      <w:sz w:val="20"/>
      <w:szCs w:val="20"/>
    </w:rPr>
  </w:style>
  <w:style w:type="character" w:customStyle="1" w:styleId="WW8Num22z1">
    <w:name w:val="WW8Num22z1"/>
    <w:rsid w:val="008D0164"/>
  </w:style>
  <w:style w:type="character" w:customStyle="1" w:styleId="WW8Num22z2">
    <w:name w:val="WW8Num22z2"/>
    <w:rsid w:val="008D0164"/>
  </w:style>
  <w:style w:type="character" w:customStyle="1" w:styleId="WW8Num22z3">
    <w:name w:val="WW8Num22z3"/>
    <w:rsid w:val="008D0164"/>
  </w:style>
  <w:style w:type="character" w:customStyle="1" w:styleId="WW8Num22z4">
    <w:name w:val="WW8Num22z4"/>
    <w:rsid w:val="008D0164"/>
  </w:style>
  <w:style w:type="character" w:customStyle="1" w:styleId="WW8Num22z5">
    <w:name w:val="WW8Num22z5"/>
    <w:rsid w:val="008D0164"/>
  </w:style>
  <w:style w:type="character" w:customStyle="1" w:styleId="WW8Num22z6">
    <w:name w:val="WW8Num22z6"/>
    <w:rsid w:val="008D0164"/>
  </w:style>
  <w:style w:type="character" w:customStyle="1" w:styleId="WW8Num22z7">
    <w:name w:val="WW8Num22z7"/>
    <w:rsid w:val="008D0164"/>
  </w:style>
  <w:style w:type="character" w:customStyle="1" w:styleId="WW8Num22z8">
    <w:name w:val="WW8Num22z8"/>
    <w:rsid w:val="008D0164"/>
  </w:style>
  <w:style w:type="character" w:customStyle="1" w:styleId="WW8Num23z0">
    <w:name w:val="WW8Num23z0"/>
    <w:rsid w:val="008D0164"/>
  </w:style>
  <w:style w:type="character" w:customStyle="1" w:styleId="WW8Num23z1">
    <w:name w:val="WW8Num23z1"/>
    <w:rsid w:val="008D0164"/>
  </w:style>
  <w:style w:type="character" w:customStyle="1" w:styleId="WW8Num23z2">
    <w:name w:val="WW8Num23z2"/>
    <w:rsid w:val="008D0164"/>
  </w:style>
  <w:style w:type="character" w:customStyle="1" w:styleId="WW8Num23z3">
    <w:name w:val="WW8Num23z3"/>
    <w:rsid w:val="008D0164"/>
  </w:style>
  <w:style w:type="character" w:customStyle="1" w:styleId="WW8Num23z4">
    <w:name w:val="WW8Num23z4"/>
    <w:rsid w:val="008D0164"/>
  </w:style>
  <w:style w:type="character" w:customStyle="1" w:styleId="WW8Num23z5">
    <w:name w:val="WW8Num23z5"/>
    <w:rsid w:val="008D0164"/>
  </w:style>
  <w:style w:type="character" w:customStyle="1" w:styleId="WW8Num23z6">
    <w:name w:val="WW8Num23z6"/>
    <w:rsid w:val="008D0164"/>
  </w:style>
  <w:style w:type="character" w:customStyle="1" w:styleId="WW8Num23z7">
    <w:name w:val="WW8Num23z7"/>
    <w:rsid w:val="008D0164"/>
  </w:style>
  <w:style w:type="character" w:customStyle="1" w:styleId="WW8Num23z8">
    <w:name w:val="WW8Num23z8"/>
    <w:rsid w:val="008D0164"/>
  </w:style>
  <w:style w:type="character" w:customStyle="1" w:styleId="WW8Num24z0">
    <w:name w:val="WW8Num24z0"/>
    <w:rsid w:val="008D0164"/>
    <w:rPr>
      <w:sz w:val="20"/>
      <w:szCs w:val="20"/>
    </w:rPr>
  </w:style>
  <w:style w:type="character" w:customStyle="1" w:styleId="WW8Num24z1">
    <w:name w:val="WW8Num24z1"/>
    <w:rsid w:val="008D0164"/>
  </w:style>
  <w:style w:type="character" w:customStyle="1" w:styleId="WW8Num24z2">
    <w:name w:val="WW8Num24z2"/>
    <w:rsid w:val="008D0164"/>
  </w:style>
  <w:style w:type="character" w:customStyle="1" w:styleId="WW8Num24z3">
    <w:name w:val="WW8Num24z3"/>
    <w:rsid w:val="008D0164"/>
  </w:style>
  <w:style w:type="character" w:customStyle="1" w:styleId="WW8Num24z4">
    <w:name w:val="WW8Num24z4"/>
    <w:rsid w:val="008D0164"/>
  </w:style>
  <w:style w:type="character" w:customStyle="1" w:styleId="WW8Num24z5">
    <w:name w:val="WW8Num24z5"/>
    <w:rsid w:val="008D0164"/>
  </w:style>
  <w:style w:type="character" w:customStyle="1" w:styleId="WW8Num24z6">
    <w:name w:val="WW8Num24z6"/>
    <w:rsid w:val="008D0164"/>
  </w:style>
  <w:style w:type="character" w:customStyle="1" w:styleId="WW8Num24z7">
    <w:name w:val="WW8Num24z7"/>
    <w:rsid w:val="008D0164"/>
  </w:style>
  <w:style w:type="character" w:customStyle="1" w:styleId="WW8Num24z8">
    <w:name w:val="WW8Num24z8"/>
    <w:rsid w:val="008D0164"/>
  </w:style>
  <w:style w:type="character" w:customStyle="1" w:styleId="WW8Num25z0">
    <w:name w:val="WW8Num25z0"/>
    <w:rsid w:val="008D0164"/>
  </w:style>
  <w:style w:type="character" w:customStyle="1" w:styleId="WW8Num25z1">
    <w:name w:val="WW8Num25z1"/>
    <w:rsid w:val="008D0164"/>
  </w:style>
  <w:style w:type="character" w:customStyle="1" w:styleId="WW8Num25z2">
    <w:name w:val="WW8Num25z2"/>
    <w:rsid w:val="008D0164"/>
  </w:style>
  <w:style w:type="character" w:customStyle="1" w:styleId="WW8Num25z3">
    <w:name w:val="WW8Num25z3"/>
    <w:rsid w:val="008D0164"/>
  </w:style>
  <w:style w:type="character" w:customStyle="1" w:styleId="WW8Num25z4">
    <w:name w:val="WW8Num25z4"/>
    <w:rsid w:val="008D0164"/>
  </w:style>
  <w:style w:type="character" w:customStyle="1" w:styleId="WW8Num25z5">
    <w:name w:val="WW8Num25z5"/>
    <w:rsid w:val="008D0164"/>
  </w:style>
  <w:style w:type="character" w:customStyle="1" w:styleId="WW8Num25z6">
    <w:name w:val="WW8Num25z6"/>
    <w:rsid w:val="008D0164"/>
  </w:style>
  <w:style w:type="character" w:customStyle="1" w:styleId="WW8Num25z7">
    <w:name w:val="WW8Num25z7"/>
    <w:rsid w:val="008D0164"/>
  </w:style>
  <w:style w:type="character" w:customStyle="1" w:styleId="WW8Num25z8">
    <w:name w:val="WW8Num25z8"/>
    <w:rsid w:val="008D0164"/>
  </w:style>
  <w:style w:type="character" w:customStyle="1" w:styleId="WW8Num26z0">
    <w:name w:val="WW8Num26z0"/>
    <w:rsid w:val="008D0164"/>
    <w:rPr>
      <w:rFonts w:hint="default"/>
    </w:rPr>
  </w:style>
  <w:style w:type="character" w:customStyle="1" w:styleId="WW8Num26z1">
    <w:name w:val="WW8Num26z1"/>
    <w:rsid w:val="008D0164"/>
  </w:style>
  <w:style w:type="character" w:customStyle="1" w:styleId="WW8Num26z2">
    <w:name w:val="WW8Num26z2"/>
    <w:rsid w:val="008D0164"/>
  </w:style>
  <w:style w:type="character" w:customStyle="1" w:styleId="WW8Num26z3">
    <w:name w:val="WW8Num26z3"/>
    <w:rsid w:val="008D0164"/>
  </w:style>
  <w:style w:type="character" w:customStyle="1" w:styleId="WW8Num26z4">
    <w:name w:val="WW8Num26z4"/>
    <w:rsid w:val="008D0164"/>
  </w:style>
  <w:style w:type="character" w:customStyle="1" w:styleId="WW8Num26z5">
    <w:name w:val="WW8Num26z5"/>
    <w:rsid w:val="008D0164"/>
  </w:style>
  <w:style w:type="character" w:customStyle="1" w:styleId="WW8Num26z6">
    <w:name w:val="WW8Num26z6"/>
    <w:rsid w:val="008D0164"/>
  </w:style>
  <w:style w:type="character" w:customStyle="1" w:styleId="WW8Num26z7">
    <w:name w:val="WW8Num26z7"/>
    <w:rsid w:val="008D0164"/>
  </w:style>
  <w:style w:type="character" w:customStyle="1" w:styleId="WW8Num26z8">
    <w:name w:val="WW8Num26z8"/>
    <w:rsid w:val="008D0164"/>
  </w:style>
  <w:style w:type="character" w:customStyle="1" w:styleId="WW8Num27z0">
    <w:name w:val="WW8Num27z0"/>
    <w:rsid w:val="008D0164"/>
  </w:style>
  <w:style w:type="character" w:customStyle="1" w:styleId="WW8Num27z1">
    <w:name w:val="WW8Num27z1"/>
    <w:rsid w:val="008D0164"/>
  </w:style>
  <w:style w:type="character" w:customStyle="1" w:styleId="WW8Num27z2">
    <w:name w:val="WW8Num27z2"/>
    <w:rsid w:val="008D0164"/>
  </w:style>
  <w:style w:type="character" w:customStyle="1" w:styleId="WW8Num27z3">
    <w:name w:val="WW8Num27z3"/>
    <w:rsid w:val="008D0164"/>
  </w:style>
  <w:style w:type="character" w:customStyle="1" w:styleId="WW8Num27z4">
    <w:name w:val="WW8Num27z4"/>
    <w:rsid w:val="008D0164"/>
  </w:style>
  <w:style w:type="character" w:customStyle="1" w:styleId="WW8Num27z5">
    <w:name w:val="WW8Num27z5"/>
    <w:rsid w:val="008D0164"/>
  </w:style>
  <w:style w:type="character" w:customStyle="1" w:styleId="WW8Num27z6">
    <w:name w:val="WW8Num27z6"/>
    <w:rsid w:val="008D0164"/>
  </w:style>
  <w:style w:type="character" w:customStyle="1" w:styleId="WW8Num27z7">
    <w:name w:val="WW8Num27z7"/>
    <w:rsid w:val="008D0164"/>
  </w:style>
  <w:style w:type="character" w:customStyle="1" w:styleId="WW8Num27z8">
    <w:name w:val="WW8Num27z8"/>
    <w:rsid w:val="008D0164"/>
  </w:style>
  <w:style w:type="character" w:customStyle="1" w:styleId="WW8Num28z0">
    <w:name w:val="WW8Num28z0"/>
    <w:rsid w:val="008D0164"/>
    <w:rPr>
      <w:sz w:val="20"/>
      <w:szCs w:val="20"/>
    </w:rPr>
  </w:style>
  <w:style w:type="character" w:customStyle="1" w:styleId="WW8Num28z1">
    <w:name w:val="WW8Num28z1"/>
    <w:rsid w:val="008D0164"/>
  </w:style>
  <w:style w:type="character" w:customStyle="1" w:styleId="WW8Num28z2">
    <w:name w:val="WW8Num28z2"/>
    <w:rsid w:val="008D0164"/>
  </w:style>
  <w:style w:type="character" w:customStyle="1" w:styleId="WW8Num28z3">
    <w:name w:val="WW8Num28z3"/>
    <w:rsid w:val="008D0164"/>
  </w:style>
  <w:style w:type="character" w:customStyle="1" w:styleId="WW8Num28z4">
    <w:name w:val="WW8Num28z4"/>
    <w:rsid w:val="008D0164"/>
  </w:style>
  <w:style w:type="character" w:customStyle="1" w:styleId="WW8Num28z5">
    <w:name w:val="WW8Num28z5"/>
    <w:rsid w:val="008D0164"/>
  </w:style>
  <w:style w:type="character" w:customStyle="1" w:styleId="WW8Num28z6">
    <w:name w:val="WW8Num28z6"/>
    <w:rsid w:val="008D0164"/>
  </w:style>
  <w:style w:type="character" w:customStyle="1" w:styleId="WW8Num28z7">
    <w:name w:val="WW8Num28z7"/>
    <w:rsid w:val="008D0164"/>
  </w:style>
  <w:style w:type="character" w:customStyle="1" w:styleId="WW8Num28z8">
    <w:name w:val="WW8Num28z8"/>
    <w:rsid w:val="008D0164"/>
  </w:style>
  <w:style w:type="character" w:customStyle="1" w:styleId="WW8Num29z0">
    <w:name w:val="WW8Num29z0"/>
    <w:rsid w:val="008D0164"/>
    <w:rPr>
      <w:sz w:val="20"/>
      <w:szCs w:val="20"/>
    </w:rPr>
  </w:style>
  <w:style w:type="character" w:customStyle="1" w:styleId="WW8Num29z1">
    <w:name w:val="WW8Num29z1"/>
    <w:rsid w:val="008D0164"/>
  </w:style>
  <w:style w:type="character" w:customStyle="1" w:styleId="WW8Num29z2">
    <w:name w:val="WW8Num29z2"/>
    <w:rsid w:val="008D0164"/>
  </w:style>
  <w:style w:type="character" w:customStyle="1" w:styleId="WW8Num29z3">
    <w:name w:val="WW8Num29z3"/>
    <w:rsid w:val="008D0164"/>
  </w:style>
  <w:style w:type="character" w:customStyle="1" w:styleId="WW8Num29z4">
    <w:name w:val="WW8Num29z4"/>
    <w:rsid w:val="008D0164"/>
  </w:style>
  <w:style w:type="character" w:customStyle="1" w:styleId="WW8Num29z5">
    <w:name w:val="WW8Num29z5"/>
    <w:rsid w:val="008D0164"/>
  </w:style>
  <w:style w:type="character" w:customStyle="1" w:styleId="WW8Num29z6">
    <w:name w:val="WW8Num29z6"/>
    <w:rsid w:val="008D0164"/>
  </w:style>
  <w:style w:type="character" w:customStyle="1" w:styleId="WW8Num29z7">
    <w:name w:val="WW8Num29z7"/>
    <w:rsid w:val="008D0164"/>
  </w:style>
  <w:style w:type="character" w:customStyle="1" w:styleId="WW8Num29z8">
    <w:name w:val="WW8Num29z8"/>
    <w:rsid w:val="008D0164"/>
  </w:style>
  <w:style w:type="character" w:customStyle="1" w:styleId="WW8Num30z0">
    <w:name w:val="WW8Num30z0"/>
    <w:rsid w:val="008D0164"/>
  </w:style>
  <w:style w:type="character" w:customStyle="1" w:styleId="WW8Num30z1">
    <w:name w:val="WW8Num30z1"/>
    <w:rsid w:val="008D0164"/>
  </w:style>
  <w:style w:type="character" w:customStyle="1" w:styleId="WW8Num30z2">
    <w:name w:val="WW8Num30z2"/>
    <w:rsid w:val="008D0164"/>
  </w:style>
  <w:style w:type="character" w:customStyle="1" w:styleId="WW8Num30z3">
    <w:name w:val="WW8Num30z3"/>
    <w:rsid w:val="008D0164"/>
  </w:style>
  <w:style w:type="character" w:customStyle="1" w:styleId="WW8Num30z4">
    <w:name w:val="WW8Num30z4"/>
    <w:rsid w:val="008D0164"/>
  </w:style>
  <w:style w:type="character" w:customStyle="1" w:styleId="WW8Num30z5">
    <w:name w:val="WW8Num30z5"/>
    <w:rsid w:val="008D0164"/>
  </w:style>
  <w:style w:type="character" w:customStyle="1" w:styleId="WW8Num30z6">
    <w:name w:val="WW8Num30z6"/>
    <w:rsid w:val="008D0164"/>
  </w:style>
  <w:style w:type="character" w:customStyle="1" w:styleId="WW8Num30z7">
    <w:name w:val="WW8Num30z7"/>
    <w:rsid w:val="008D0164"/>
  </w:style>
  <w:style w:type="character" w:customStyle="1" w:styleId="WW8Num30z8">
    <w:name w:val="WW8Num30z8"/>
    <w:rsid w:val="008D0164"/>
  </w:style>
  <w:style w:type="character" w:customStyle="1" w:styleId="WW8Num31z0">
    <w:name w:val="WW8Num31z0"/>
    <w:rsid w:val="008D0164"/>
  </w:style>
  <w:style w:type="character" w:customStyle="1" w:styleId="WW8Num31z1">
    <w:name w:val="WW8Num31z1"/>
    <w:rsid w:val="008D0164"/>
  </w:style>
  <w:style w:type="character" w:customStyle="1" w:styleId="WW8Num31z2">
    <w:name w:val="WW8Num31z2"/>
    <w:rsid w:val="008D0164"/>
  </w:style>
  <w:style w:type="character" w:customStyle="1" w:styleId="WW8Num31z3">
    <w:name w:val="WW8Num31z3"/>
    <w:rsid w:val="008D0164"/>
  </w:style>
  <w:style w:type="character" w:customStyle="1" w:styleId="WW8Num31z4">
    <w:name w:val="WW8Num31z4"/>
    <w:rsid w:val="008D0164"/>
  </w:style>
  <w:style w:type="character" w:customStyle="1" w:styleId="WW8Num31z5">
    <w:name w:val="WW8Num31z5"/>
    <w:rsid w:val="008D0164"/>
  </w:style>
  <w:style w:type="character" w:customStyle="1" w:styleId="WW8Num31z6">
    <w:name w:val="WW8Num31z6"/>
    <w:rsid w:val="008D0164"/>
  </w:style>
  <w:style w:type="character" w:customStyle="1" w:styleId="WW8Num31z7">
    <w:name w:val="WW8Num31z7"/>
    <w:rsid w:val="008D0164"/>
  </w:style>
  <w:style w:type="character" w:customStyle="1" w:styleId="WW8Num31z8">
    <w:name w:val="WW8Num31z8"/>
    <w:rsid w:val="008D0164"/>
  </w:style>
  <w:style w:type="character" w:customStyle="1" w:styleId="WW8Num32z0">
    <w:name w:val="WW8Num32z0"/>
    <w:rsid w:val="008D0164"/>
  </w:style>
  <w:style w:type="character" w:customStyle="1" w:styleId="WW8Num32z1">
    <w:name w:val="WW8Num32z1"/>
    <w:rsid w:val="008D0164"/>
  </w:style>
  <w:style w:type="character" w:customStyle="1" w:styleId="WW8Num32z2">
    <w:name w:val="WW8Num32z2"/>
    <w:rsid w:val="008D0164"/>
  </w:style>
  <w:style w:type="character" w:customStyle="1" w:styleId="WW8Num32z3">
    <w:name w:val="WW8Num32z3"/>
    <w:rsid w:val="008D0164"/>
  </w:style>
  <w:style w:type="character" w:customStyle="1" w:styleId="WW8Num32z4">
    <w:name w:val="WW8Num32z4"/>
    <w:rsid w:val="008D0164"/>
  </w:style>
  <w:style w:type="character" w:customStyle="1" w:styleId="WW8Num32z5">
    <w:name w:val="WW8Num32z5"/>
    <w:rsid w:val="008D0164"/>
  </w:style>
  <w:style w:type="character" w:customStyle="1" w:styleId="WW8Num32z6">
    <w:name w:val="WW8Num32z6"/>
    <w:rsid w:val="008D0164"/>
  </w:style>
  <w:style w:type="character" w:customStyle="1" w:styleId="WW8Num32z7">
    <w:name w:val="WW8Num32z7"/>
    <w:rsid w:val="008D0164"/>
  </w:style>
  <w:style w:type="character" w:customStyle="1" w:styleId="WW8Num32z8">
    <w:name w:val="WW8Num32z8"/>
    <w:rsid w:val="008D0164"/>
  </w:style>
  <w:style w:type="character" w:customStyle="1" w:styleId="WW8Num33z0">
    <w:name w:val="WW8Num33z0"/>
    <w:rsid w:val="008D0164"/>
    <w:rPr>
      <w:sz w:val="20"/>
      <w:szCs w:val="20"/>
    </w:rPr>
  </w:style>
  <w:style w:type="character" w:customStyle="1" w:styleId="WW8Num33z1">
    <w:name w:val="WW8Num33z1"/>
    <w:rsid w:val="008D0164"/>
  </w:style>
  <w:style w:type="character" w:customStyle="1" w:styleId="WW8Num33z2">
    <w:name w:val="WW8Num33z2"/>
    <w:rsid w:val="008D0164"/>
  </w:style>
  <w:style w:type="character" w:customStyle="1" w:styleId="WW8Num33z3">
    <w:name w:val="WW8Num33z3"/>
    <w:rsid w:val="008D0164"/>
  </w:style>
  <w:style w:type="character" w:customStyle="1" w:styleId="WW8Num33z4">
    <w:name w:val="WW8Num33z4"/>
    <w:rsid w:val="008D0164"/>
  </w:style>
  <w:style w:type="character" w:customStyle="1" w:styleId="WW8Num33z5">
    <w:name w:val="WW8Num33z5"/>
    <w:rsid w:val="008D0164"/>
  </w:style>
  <w:style w:type="character" w:customStyle="1" w:styleId="WW8Num33z6">
    <w:name w:val="WW8Num33z6"/>
    <w:rsid w:val="008D0164"/>
  </w:style>
  <w:style w:type="character" w:customStyle="1" w:styleId="WW8Num33z7">
    <w:name w:val="WW8Num33z7"/>
    <w:rsid w:val="008D0164"/>
  </w:style>
  <w:style w:type="character" w:customStyle="1" w:styleId="WW8Num33z8">
    <w:name w:val="WW8Num33z8"/>
    <w:rsid w:val="008D0164"/>
  </w:style>
  <w:style w:type="character" w:customStyle="1" w:styleId="Domylnaczcionkaakapitu1">
    <w:name w:val="Domyślna czcionka akapitu1"/>
    <w:rsid w:val="008D0164"/>
  </w:style>
  <w:style w:type="character" w:customStyle="1" w:styleId="Odwoaniedokomentarza1">
    <w:name w:val="Odwołanie do komentarza1"/>
    <w:rsid w:val="008D0164"/>
    <w:rPr>
      <w:sz w:val="16"/>
    </w:rPr>
  </w:style>
  <w:style w:type="paragraph" w:customStyle="1" w:styleId="Nagwek10">
    <w:name w:val="Nagłówek1"/>
    <w:basedOn w:val="Normalny"/>
    <w:next w:val="Tekstpodstawowy"/>
    <w:rsid w:val="008D0164"/>
    <w:pPr>
      <w:keepNext/>
      <w:suppressAutoHyphens/>
      <w:autoSpaceDE/>
      <w:autoSpaceDN/>
      <w:spacing w:before="240" w:after="120" w:line="240" w:lineRule="auto"/>
      <w:jc w:val="left"/>
    </w:pPr>
    <w:rPr>
      <w:rFonts w:ascii="Arial" w:eastAsia="Microsoft YaHei" w:hAnsi="Arial" w:cs="Mangal"/>
      <w:w w:val="100"/>
      <w:sz w:val="28"/>
      <w:szCs w:val="28"/>
      <w:lang w:eastAsia="ar-SA"/>
    </w:rPr>
  </w:style>
  <w:style w:type="paragraph" w:customStyle="1" w:styleId="Podpis1">
    <w:name w:val="Podpis1"/>
    <w:basedOn w:val="Normalny"/>
    <w:rsid w:val="008D0164"/>
    <w:pPr>
      <w:suppressLineNumbers/>
      <w:suppressAutoHyphens/>
      <w:autoSpaceDE/>
      <w:autoSpaceDN/>
      <w:spacing w:before="120" w:after="120" w:line="240" w:lineRule="auto"/>
      <w:jc w:val="left"/>
    </w:pPr>
    <w:rPr>
      <w:rFonts w:cs="Mangal"/>
      <w:i/>
      <w:iCs/>
      <w:w w:val="100"/>
      <w:sz w:val="24"/>
      <w:szCs w:val="24"/>
      <w:lang w:eastAsia="ar-SA"/>
    </w:rPr>
  </w:style>
  <w:style w:type="paragraph" w:customStyle="1" w:styleId="Indeks">
    <w:name w:val="Indeks"/>
    <w:basedOn w:val="Normalny"/>
    <w:rsid w:val="008D0164"/>
    <w:pPr>
      <w:suppressLineNumbers/>
      <w:suppressAutoHyphens/>
      <w:autoSpaceDE/>
      <w:autoSpaceDN/>
      <w:spacing w:before="0" w:line="240" w:lineRule="auto"/>
      <w:jc w:val="left"/>
    </w:pPr>
    <w:rPr>
      <w:rFonts w:cs="Mangal"/>
      <w:w w:val="100"/>
      <w:sz w:val="20"/>
      <w:lang w:eastAsia="ar-SA"/>
    </w:rPr>
  </w:style>
  <w:style w:type="paragraph" w:customStyle="1" w:styleId="Tekstpodstawowy31">
    <w:name w:val="Tekst podstawowy 31"/>
    <w:basedOn w:val="Normalny"/>
    <w:rsid w:val="008D0164"/>
    <w:pPr>
      <w:suppressAutoHyphens/>
      <w:autoSpaceDE/>
      <w:autoSpaceDN/>
      <w:spacing w:before="0" w:line="240" w:lineRule="auto"/>
      <w:jc w:val="left"/>
    </w:pPr>
    <w:rPr>
      <w:b/>
      <w:i/>
      <w:w w:val="100"/>
      <w:sz w:val="24"/>
      <w:lang w:val="en-GB" w:eastAsia="ar-SA"/>
    </w:rPr>
  </w:style>
  <w:style w:type="paragraph" w:customStyle="1" w:styleId="Tekstkomentarza1">
    <w:name w:val="Tekst komentarza1"/>
    <w:basedOn w:val="Normalny"/>
    <w:rsid w:val="008D0164"/>
    <w:pPr>
      <w:suppressAutoHyphens/>
      <w:autoSpaceDE/>
      <w:autoSpaceDN/>
      <w:spacing w:before="0" w:line="240" w:lineRule="auto"/>
      <w:jc w:val="left"/>
    </w:pPr>
    <w:rPr>
      <w:rFonts w:ascii="Arial" w:hAnsi="Arial" w:cs="Arial"/>
      <w:w w:val="100"/>
      <w:sz w:val="20"/>
      <w:szCs w:val="24"/>
      <w:lang w:eastAsia="ar-SA"/>
    </w:rPr>
  </w:style>
  <w:style w:type="paragraph" w:customStyle="1" w:styleId="Nagwektabeli">
    <w:name w:val="Nagłówek tabeli"/>
    <w:basedOn w:val="Zawartotabeli"/>
    <w:rsid w:val="008D0164"/>
    <w:pPr>
      <w:widowControl/>
      <w:jc w:val="center"/>
    </w:pPr>
    <w:rPr>
      <w:rFonts w:eastAsia="Times New Roman" w:cs="Times New Roman"/>
      <w:b/>
      <w:bCs/>
      <w:kern w:val="0"/>
      <w:sz w:val="20"/>
      <w:szCs w:val="20"/>
      <w:lang w:eastAsia="ar-SA" w:bidi="ar-SA"/>
    </w:rPr>
  </w:style>
  <w:style w:type="character" w:customStyle="1" w:styleId="TekstkomentarzaZnak1">
    <w:name w:val="Tekst komentarza Znak1"/>
    <w:semiHidden/>
    <w:rsid w:val="008D0164"/>
    <w:rPr>
      <w:rFonts w:ascii="Arial" w:hAnsi="Arial"/>
      <w:szCs w:val="24"/>
    </w:rPr>
  </w:style>
  <w:style w:type="paragraph" w:customStyle="1" w:styleId="Znak0">
    <w:name w:val="Znak"/>
    <w:basedOn w:val="Normalny"/>
    <w:rsid w:val="008D0164"/>
    <w:pPr>
      <w:spacing w:before="0" w:line="240" w:lineRule="auto"/>
      <w:jc w:val="left"/>
    </w:pPr>
    <w:rPr>
      <w:rFonts w:ascii="Arial" w:hAnsi="Arial" w:cs="Arial"/>
      <w:w w:val="100"/>
      <w:sz w:val="20"/>
    </w:rPr>
  </w:style>
  <w:style w:type="paragraph" w:customStyle="1" w:styleId="ZnakZnakZnakZnak0">
    <w:name w:val="Znak Znak Znak Znak"/>
    <w:basedOn w:val="Normalny"/>
    <w:rsid w:val="008D0164"/>
    <w:pPr>
      <w:autoSpaceDE/>
      <w:autoSpaceDN/>
      <w:spacing w:before="0" w:line="240" w:lineRule="auto"/>
      <w:jc w:val="left"/>
    </w:pPr>
    <w:rPr>
      <w:w w:val="100"/>
      <w:sz w:val="24"/>
      <w:szCs w:val="24"/>
    </w:rPr>
  </w:style>
  <w:style w:type="character" w:customStyle="1" w:styleId="floatright">
    <w:name w:val="float_right"/>
    <w:rsid w:val="008D0164"/>
  </w:style>
  <w:style w:type="character" w:customStyle="1" w:styleId="info">
    <w:name w:val="info"/>
    <w:rsid w:val="008D0164"/>
  </w:style>
  <w:style w:type="character" w:customStyle="1" w:styleId="hoch1">
    <w:name w:val="hoch1"/>
    <w:rsid w:val="008D0164"/>
    <w:rPr>
      <w:rFonts w:ascii="Verdana" w:hAnsi="Verdana" w:hint="default"/>
      <w:sz w:val="14"/>
      <w:szCs w:val="14"/>
    </w:rPr>
  </w:style>
  <w:style w:type="character" w:customStyle="1" w:styleId="ft">
    <w:name w:val="ft"/>
    <w:rsid w:val="008D0164"/>
  </w:style>
  <w:style w:type="character" w:customStyle="1" w:styleId="attribute-name">
    <w:name w:val="attribute-name"/>
    <w:rsid w:val="008D0164"/>
  </w:style>
  <w:style w:type="character" w:customStyle="1" w:styleId="attribute-value">
    <w:name w:val="attribute-value"/>
    <w:rsid w:val="008D0164"/>
  </w:style>
  <w:style w:type="character" w:customStyle="1" w:styleId="product-pricetax-excluded">
    <w:name w:val="product-price__tax-excluded"/>
    <w:rsid w:val="008D0164"/>
  </w:style>
  <w:style w:type="character" w:customStyle="1" w:styleId="fw-600">
    <w:name w:val="fw-600"/>
    <w:rsid w:val="008D0164"/>
  </w:style>
  <w:style w:type="character" w:customStyle="1" w:styleId="priceinteger">
    <w:name w:val="price__integer"/>
    <w:rsid w:val="008D0164"/>
  </w:style>
  <w:style w:type="character" w:customStyle="1" w:styleId="pricedecimal-separator">
    <w:name w:val="price__decimal-separator"/>
    <w:rsid w:val="008D0164"/>
  </w:style>
  <w:style w:type="character" w:customStyle="1" w:styleId="pricedecimal">
    <w:name w:val="price__decimal"/>
    <w:rsid w:val="008D0164"/>
  </w:style>
  <w:style w:type="character" w:customStyle="1" w:styleId="pricesuffix">
    <w:name w:val="price__suffix"/>
    <w:rsid w:val="008D0164"/>
  </w:style>
  <w:style w:type="character" w:customStyle="1" w:styleId="instock">
    <w:name w:val="instock"/>
    <w:rsid w:val="008D0164"/>
  </w:style>
  <w:style w:type="paragraph" w:customStyle="1" w:styleId="mb-1">
    <w:name w:val="mb-1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8D0164"/>
    <w:pPr>
      <w:pBdr>
        <w:bottom w:val="single" w:sz="6" w:space="1" w:color="auto"/>
      </w:pBdr>
      <w:autoSpaceDE/>
      <w:autoSpaceDN/>
      <w:spacing w:before="0" w:line="240" w:lineRule="auto"/>
      <w:jc w:val="center"/>
    </w:pPr>
    <w:rPr>
      <w:rFonts w:ascii="Arial" w:hAnsi="Arial"/>
      <w:vanish/>
      <w:w w:val="100"/>
      <w:sz w:val="16"/>
      <w:szCs w:val="16"/>
      <w:lang w:val="x-none" w:eastAsia="x-none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8D0164"/>
    <w:rPr>
      <w:rFonts w:ascii="Arial" w:hAnsi="Arial"/>
      <w:vanish/>
      <w:sz w:val="16"/>
      <w:szCs w:val="16"/>
      <w:lang w:val="x-none" w:eastAsia="x-non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8D0164"/>
    <w:pPr>
      <w:pBdr>
        <w:top w:val="single" w:sz="6" w:space="1" w:color="auto"/>
      </w:pBdr>
      <w:autoSpaceDE/>
      <w:autoSpaceDN/>
      <w:spacing w:before="0" w:line="240" w:lineRule="auto"/>
      <w:jc w:val="center"/>
    </w:pPr>
    <w:rPr>
      <w:rFonts w:ascii="Arial" w:hAnsi="Arial"/>
      <w:vanish/>
      <w:w w:val="100"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8D0164"/>
    <w:rPr>
      <w:rFonts w:ascii="Arial" w:hAnsi="Arial"/>
      <w:vanish/>
      <w:sz w:val="16"/>
      <w:szCs w:val="16"/>
      <w:lang w:val="x-none" w:eastAsia="x-none"/>
    </w:rPr>
  </w:style>
  <w:style w:type="character" w:customStyle="1" w:styleId="text-sm">
    <w:name w:val="text-sm"/>
    <w:rsid w:val="008D0164"/>
  </w:style>
  <w:style w:type="character" w:customStyle="1" w:styleId="Tytu1">
    <w:name w:val="Tytuł1"/>
    <w:rsid w:val="008D0164"/>
  </w:style>
  <w:style w:type="character" w:customStyle="1" w:styleId="content">
    <w:name w:val="content"/>
    <w:rsid w:val="008D0164"/>
  </w:style>
  <w:style w:type="character" w:customStyle="1" w:styleId="coveo-icon">
    <w:name w:val="coveo-icon"/>
    <w:rsid w:val="008D0164"/>
  </w:style>
  <w:style w:type="character" w:customStyle="1" w:styleId="discount">
    <w:name w:val="discount"/>
    <w:rsid w:val="008D0164"/>
  </w:style>
  <w:style w:type="paragraph" w:customStyle="1" w:styleId="nomargin">
    <w:name w:val="nomargin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copyright">
    <w:name w:val="copyright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character" w:customStyle="1" w:styleId="brand-label">
    <w:name w:val="brand-label"/>
    <w:rsid w:val="008D0164"/>
  </w:style>
  <w:style w:type="character" w:customStyle="1" w:styleId="product-recommendtitle">
    <w:name w:val="product-recommend__title"/>
    <w:rsid w:val="008D0164"/>
  </w:style>
  <w:style w:type="paragraph" w:customStyle="1" w:styleId="product-recommendproduct-number">
    <w:name w:val="product-recommend__product-number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product-recommendproduct-name">
    <w:name w:val="product-recommend__product-name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product-recommendproduct-desc">
    <w:name w:val="product-recommend__product-desc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accept-terms">
    <w:name w:val="accept-terms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character" w:customStyle="1" w:styleId="hpad2">
    <w:name w:val="hpad2"/>
    <w:rsid w:val="008D0164"/>
  </w:style>
  <w:style w:type="character" w:customStyle="1" w:styleId="wpad5">
    <w:name w:val="wpad5"/>
    <w:rsid w:val="008D0164"/>
  </w:style>
  <w:style w:type="character" w:customStyle="1" w:styleId="cart-name">
    <w:name w:val="cart-name"/>
    <w:rsid w:val="008D0164"/>
  </w:style>
  <w:style w:type="character" w:customStyle="1" w:styleId="line-item-catalog-label">
    <w:name w:val="line-item-catalog-label"/>
    <w:rsid w:val="008D0164"/>
  </w:style>
  <w:style w:type="character" w:customStyle="1" w:styleId="instock-text">
    <w:name w:val="instock-text"/>
    <w:rsid w:val="008D0164"/>
  </w:style>
  <w:style w:type="paragraph" w:customStyle="1" w:styleId="ship-day">
    <w:name w:val="ship-day"/>
    <w:basedOn w:val="Normalny"/>
    <w:rsid w:val="008D01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character" w:customStyle="1" w:styleId="cart-item-price">
    <w:name w:val="cart-item-price"/>
    <w:rsid w:val="008D0164"/>
  </w:style>
  <w:style w:type="character" w:customStyle="1" w:styleId="sub-total-price">
    <w:name w:val="sub-total-price"/>
    <w:rsid w:val="008D0164"/>
  </w:style>
  <w:style w:type="character" w:styleId="Wyrnienieintensywne">
    <w:name w:val="Intense Emphasis"/>
    <w:basedOn w:val="Domylnaczcionkaakapitu"/>
    <w:uiPriority w:val="21"/>
    <w:qFormat/>
    <w:rsid w:val="00270280"/>
    <w:rPr>
      <w:i/>
      <w:iCs/>
      <w:color w:val="4F81BD" w:themeColor="accent1"/>
    </w:rPr>
  </w:style>
  <w:style w:type="paragraph" w:customStyle="1" w:styleId="Znak1">
    <w:name w:val="Znak"/>
    <w:basedOn w:val="Normalny"/>
    <w:rsid w:val="00423564"/>
    <w:pPr>
      <w:spacing w:before="0" w:line="240" w:lineRule="auto"/>
      <w:jc w:val="left"/>
    </w:pPr>
    <w:rPr>
      <w:rFonts w:ascii="Arial" w:hAnsi="Arial" w:cs="Arial"/>
      <w:w w:val="100"/>
      <w:sz w:val="24"/>
      <w:szCs w:val="24"/>
    </w:rPr>
  </w:style>
  <w:style w:type="paragraph" w:customStyle="1" w:styleId="ZnakZnakZnakZnak2">
    <w:name w:val="Znak Znak Znak Znak"/>
    <w:basedOn w:val="Normalny"/>
    <w:rsid w:val="00423564"/>
    <w:pPr>
      <w:autoSpaceDE/>
      <w:autoSpaceDN/>
      <w:spacing w:before="0" w:line="240" w:lineRule="auto"/>
      <w:jc w:val="left"/>
    </w:pPr>
    <w:rPr>
      <w:w w:val="100"/>
      <w:sz w:val="24"/>
      <w:szCs w:val="24"/>
    </w:rPr>
  </w:style>
  <w:style w:type="character" w:customStyle="1" w:styleId="Tytu2">
    <w:name w:val="Tytuł2"/>
    <w:rsid w:val="00423564"/>
  </w:style>
  <w:style w:type="character" w:customStyle="1" w:styleId="product-price">
    <w:name w:val="product-price"/>
    <w:rsid w:val="00423564"/>
  </w:style>
  <w:style w:type="paragraph" w:customStyle="1" w:styleId="tbpoz">
    <w:name w:val="tbpoz"/>
    <w:basedOn w:val="Normalny"/>
    <w:rsid w:val="004235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character" w:customStyle="1" w:styleId="breadcrumb-leaf">
    <w:name w:val="breadcrumb-leaf"/>
    <w:rsid w:val="00423564"/>
  </w:style>
  <w:style w:type="character" w:customStyle="1" w:styleId="Nierozpoznanawzmianka1">
    <w:name w:val="Nierozpoznana wzmianka1"/>
    <w:uiPriority w:val="99"/>
    <w:semiHidden/>
    <w:unhideWhenUsed/>
    <w:rsid w:val="00423564"/>
    <w:rPr>
      <w:color w:val="605E5C"/>
      <w:shd w:val="clear" w:color="auto" w:fill="E1DFDD"/>
    </w:rPr>
  </w:style>
  <w:style w:type="character" w:customStyle="1" w:styleId="grossprice">
    <w:name w:val="grossprice"/>
    <w:rsid w:val="00423564"/>
  </w:style>
  <w:style w:type="character" w:customStyle="1" w:styleId="cc315082peacl">
    <w:name w:val="cc_315082pea_cl"/>
    <w:rsid w:val="00423564"/>
  </w:style>
  <w:style w:type="character" w:customStyle="1" w:styleId="woocommerce-price-amount">
    <w:name w:val="woocommerce-price-amount"/>
    <w:rsid w:val="00423564"/>
  </w:style>
  <w:style w:type="character" w:customStyle="1" w:styleId="woocommerce-price-currencysymbol">
    <w:name w:val="woocommerce-price-currencysymbol"/>
    <w:rsid w:val="00423564"/>
  </w:style>
  <w:style w:type="character" w:customStyle="1" w:styleId="price">
    <w:name w:val="price"/>
    <w:rsid w:val="00423564"/>
  </w:style>
  <w:style w:type="character" w:customStyle="1" w:styleId="cart-item-truncate">
    <w:name w:val="cart-item-truncate"/>
    <w:rsid w:val="00423564"/>
  </w:style>
  <w:style w:type="character" w:customStyle="1" w:styleId="display-block-left">
    <w:name w:val="display-block-left"/>
    <w:rsid w:val="00423564"/>
  </w:style>
  <w:style w:type="paragraph" w:customStyle="1" w:styleId="Znak2">
    <w:name w:val="Znak"/>
    <w:basedOn w:val="Normalny"/>
    <w:rsid w:val="000010DA"/>
    <w:pPr>
      <w:spacing w:before="0" w:line="240" w:lineRule="auto"/>
      <w:jc w:val="left"/>
    </w:pPr>
    <w:rPr>
      <w:rFonts w:ascii="Arial" w:hAnsi="Arial" w:cs="Arial"/>
      <w:w w:val="100"/>
      <w:sz w:val="24"/>
      <w:szCs w:val="24"/>
    </w:rPr>
  </w:style>
  <w:style w:type="character" w:customStyle="1" w:styleId="Heading1Char">
    <w:name w:val="Heading 1 Char"/>
    <w:rsid w:val="00DA51F7"/>
    <w:rPr>
      <w:rFonts w:ascii="Times New Roman" w:hAnsi="Times New Roman"/>
      <w:caps/>
      <w:color w:val="632423"/>
      <w:spacing w:val="20"/>
      <w:sz w:val="28"/>
    </w:rPr>
  </w:style>
  <w:style w:type="character" w:customStyle="1" w:styleId="Heading2Char">
    <w:name w:val="Heading 2 Char"/>
    <w:rsid w:val="00DA51F7"/>
    <w:rPr>
      <w:rFonts w:ascii="Times New Roman" w:hAnsi="Times New Roman"/>
      <w:caps/>
      <w:color w:val="632423"/>
      <w:spacing w:val="15"/>
      <w:sz w:val="24"/>
    </w:rPr>
  </w:style>
  <w:style w:type="character" w:customStyle="1" w:styleId="Heading3Char">
    <w:name w:val="Heading 3 Char"/>
    <w:rsid w:val="00DA51F7"/>
    <w:rPr>
      <w:rFonts w:ascii="Times New Roman" w:hAnsi="Times New Roman"/>
      <w:caps/>
      <w:color w:val="622423"/>
      <w:sz w:val="24"/>
    </w:rPr>
  </w:style>
  <w:style w:type="paragraph" w:customStyle="1" w:styleId="Tabelapozycja">
    <w:name w:val="Tabela pozycja"/>
    <w:basedOn w:val="Normalny"/>
    <w:rsid w:val="00DA51F7"/>
    <w:pPr>
      <w:autoSpaceDE/>
      <w:autoSpaceDN/>
      <w:spacing w:before="0" w:after="200" w:line="252" w:lineRule="auto"/>
      <w:jc w:val="left"/>
    </w:pPr>
    <w:rPr>
      <w:rFonts w:ascii="Arial" w:hAnsi="Arial" w:cs="Arial"/>
      <w:w w:val="100"/>
      <w:sz w:val="22"/>
      <w:szCs w:val="22"/>
    </w:rPr>
  </w:style>
  <w:style w:type="character" w:customStyle="1" w:styleId="HeaderChar">
    <w:name w:val="Header Char"/>
    <w:rsid w:val="00DA51F7"/>
    <w:rPr>
      <w:rFonts w:ascii="Arial Narrow" w:hAnsi="Arial Narrow"/>
      <w:sz w:val="20"/>
      <w:lang w:val="x-none" w:eastAsia="pl-PL"/>
    </w:rPr>
  </w:style>
  <w:style w:type="character" w:customStyle="1" w:styleId="FooterChar">
    <w:name w:val="Footer Char"/>
    <w:rsid w:val="00DA51F7"/>
    <w:rPr>
      <w:rFonts w:ascii="Arial Narrow" w:hAnsi="Arial Narrow"/>
      <w:sz w:val="20"/>
      <w:lang w:val="x-none" w:eastAsia="pl-PL"/>
    </w:rPr>
  </w:style>
  <w:style w:type="paragraph" w:customStyle="1" w:styleId="Tekstdymka1">
    <w:name w:val="Tekst dymka1"/>
    <w:basedOn w:val="Normalny"/>
    <w:rsid w:val="00DA51F7"/>
    <w:pPr>
      <w:autoSpaceDE/>
      <w:autoSpaceDN/>
      <w:spacing w:before="0" w:after="200" w:line="252" w:lineRule="auto"/>
      <w:jc w:val="left"/>
    </w:pPr>
    <w:rPr>
      <w:rFonts w:ascii="Tahoma" w:hAnsi="Tahoma" w:cs="Tahoma"/>
      <w:w w:val="100"/>
      <w:sz w:val="16"/>
      <w:szCs w:val="16"/>
    </w:rPr>
  </w:style>
  <w:style w:type="character" w:customStyle="1" w:styleId="BalloonTextChar">
    <w:name w:val="Balloon Text Char"/>
    <w:rsid w:val="00DA51F7"/>
    <w:rPr>
      <w:rFonts w:ascii="Tahoma" w:hAnsi="Tahoma"/>
      <w:sz w:val="16"/>
      <w:lang w:val="x-none" w:eastAsia="pl-PL"/>
    </w:rPr>
  </w:style>
  <w:style w:type="paragraph" w:customStyle="1" w:styleId="Style19">
    <w:name w:val="Style19"/>
    <w:basedOn w:val="Normalny"/>
    <w:rsid w:val="00DA51F7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w w:val="100"/>
      <w:sz w:val="24"/>
      <w:szCs w:val="24"/>
    </w:rPr>
  </w:style>
  <w:style w:type="character" w:customStyle="1" w:styleId="CommentTextChar">
    <w:name w:val="Comment Text Char"/>
    <w:rsid w:val="00DA51F7"/>
    <w:rPr>
      <w:rFonts w:ascii="Arial Narrow" w:hAnsi="Arial Narrow"/>
      <w:sz w:val="20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A51F7"/>
    <w:pPr>
      <w:autoSpaceDE/>
      <w:autoSpaceDN/>
      <w:spacing w:before="0" w:after="200" w:line="252" w:lineRule="auto"/>
      <w:jc w:val="left"/>
    </w:pPr>
    <w:rPr>
      <w:rFonts w:ascii="Cambria" w:hAnsi="Cambria"/>
      <w:b/>
      <w:bCs/>
      <w:w w:val="100"/>
      <w:sz w:val="20"/>
    </w:rPr>
  </w:style>
  <w:style w:type="character" w:customStyle="1" w:styleId="CommentSubjectChar">
    <w:name w:val="Comment Subject Char"/>
    <w:rsid w:val="00DA51F7"/>
    <w:rPr>
      <w:rFonts w:ascii="Arial Narrow" w:hAnsi="Arial Narrow"/>
      <w:b/>
      <w:sz w:val="20"/>
      <w:lang w:val="x-none" w:eastAsia="pl-PL"/>
    </w:rPr>
  </w:style>
  <w:style w:type="paragraph" w:customStyle="1" w:styleId="Poprawka1">
    <w:name w:val="Poprawka1"/>
    <w:hidden/>
    <w:rsid w:val="00DA51F7"/>
    <w:pPr>
      <w:spacing w:after="200" w:line="252" w:lineRule="auto"/>
    </w:pPr>
    <w:rPr>
      <w:rFonts w:ascii="Arial Narrow" w:hAnsi="Arial Narrow"/>
      <w:sz w:val="22"/>
      <w:szCs w:val="22"/>
    </w:rPr>
  </w:style>
  <w:style w:type="character" w:customStyle="1" w:styleId="BodyTextChar">
    <w:name w:val="Body Text Char"/>
    <w:rsid w:val="00DA51F7"/>
    <w:rPr>
      <w:rFonts w:ascii="Arial Narrow" w:hAnsi="Arial Narrow"/>
    </w:rPr>
  </w:style>
  <w:style w:type="character" w:customStyle="1" w:styleId="BodyText2Char">
    <w:name w:val="Body Text 2 Char"/>
    <w:rsid w:val="00DA51F7"/>
    <w:rPr>
      <w:rFonts w:ascii="Arial Narrow" w:hAnsi="Arial Narrow"/>
    </w:rPr>
  </w:style>
  <w:style w:type="paragraph" w:customStyle="1" w:styleId="DefaultText">
    <w:name w:val="Default Text"/>
    <w:rsid w:val="00DA51F7"/>
    <w:pPr>
      <w:widowControl w:val="0"/>
      <w:autoSpaceDN w:val="0"/>
      <w:adjustRightInd w:val="0"/>
      <w:spacing w:after="200" w:line="252" w:lineRule="auto"/>
    </w:pPr>
    <w:rPr>
      <w:rFonts w:ascii="Arial Narrow" w:hAnsi="Arial Narrow"/>
      <w:sz w:val="24"/>
      <w:szCs w:val="24"/>
      <w:lang w:eastAsia="en-US"/>
    </w:rPr>
  </w:style>
  <w:style w:type="paragraph" w:customStyle="1" w:styleId="Bezodstpw1">
    <w:name w:val="Bez odstępów1"/>
    <w:basedOn w:val="Normalny"/>
    <w:rsid w:val="00DA51F7"/>
    <w:pPr>
      <w:autoSpaceDE/>
      <w:autoSpaceDN/>
      <w:spacing w:before="0" w:line="240" w:lineRule="auto"/>
      <w:jc w:val="left"/>
    </w:pPr>
    <w:rPr>
      <w:rFonts w:ascii="Cambria" w:hAnsi="Cambria"/>
      <w:w w:val="100"/>
      <w:sz w:val="22"/>
      <w:szCs w:val="22"/>
    </w:rPr>
  </w:style>
  <w:style w:type="character" w:customStyle="1" w:styleId="TitleChar">
    <w:name w:val="Title Char"/>
    <w:rsid w:val="00DA51F7"/>
    <w:rPr>
      <w:rFonts w:ascii="Times New Roman" w:hAnsi="Times New Roman"/>
      <w:caps/>
      <w:color w:val="632423"/>
      <w:spacing w:val="50"/>
      <w:sz w:val="44"/>
    </w:rPr>
  </w:style>
  <w:style w:type="character" w:customStyle="1" w:styleId="Heading4Char">
    <w:name w:val="Heading 4 Char"/>
    <w:rsid w:val="00DA51F7"/>
    <w:rPr>
      <w:rFonts w:ascii="Times New Roman" w:hAnsi="Times New Roman"/>
      <w:caps/>
      <w:color w:val="622423"/>
      <w:spacing w:val="10"/>
    </w:rPr>
  </w:style>
  <w:style w:type="character" w:customStyle="1" w:styleId="Heading5Char">
    <w:name w:val="Heading 5 Char"/>
    <w:rsid w:val="00DA51F7"/>
    <w:rPr>
      <w:rFonts w:ascii="Times New Roman" w:hAnsi="Times New Roman"/>
      <w:caps/>
      <w:color w:val="622423"/>
      <w:spacing w:val="10"/>
    </w:rPr>
  </w:style>
  <w:style w:type="character" w:customStyle="1" w:styleId="Heading6Char">
    <w:name w:val="Heading 6 Char"/>
    <w:rsid w:val="00DA51F7"/>
    <w:rPr>
      <w:rFonts w:ascii="Times New Roman" w:hAnsi="Times New Roman"/>
      <w:caps/>
      <w:color w:val="943634"/>
      <w:spacing w:val="10"/>
    </w:rPr>
  </w:style>
  <w:style w:type="character" w:customStyle="1" w:styleId="Heading7Char">
    <w:name w:val="Heading 7 Char"/>
    <w:rsid w:val="00DA51F7"/>
    <w:rPr>
      <w:rFonts w:ascii="Times New Roman" w:hAnsi="Times New Roman"/>
      <w:i/>
      <w:caps/>
      <w:color w:val="943634"/>
      <w:spacing w:val="10"/>
    </w:rPr>
  </w:style>
  <w:style w:type="character" w:customStyle="1" w:styleId="Heading8Char">
    <w:name w:val="Heading 8 Char"/>
    <w:rsid w:val="00DA51F7"/>
    <w:rPr>
      <w:rFonts w:ascii="Times New Roman" w:hAnsi="Times New Roman"/>
      <w:caps/>
      <w:spacing w:val="10"/>
      <w:sz w:val="20"/>
    </w:rPr>
  </w:style>
  <w:style w:type="character" w:customStyle="1" w:styleId="Heading9Char">
    <w:name w:val="Heading 9 Char"/>
    <w:rsid w:val="00DA51F7"/>
    <w:rPr>
      <w:rFonts w:ascii="Times New Roman" w:hAnsi="Times New Roman"/>
      <w:i/>
      <w:caps/>
      <w:spacing w:val="10"/>
      <w:sz w:val="20"/>
    </w:rPr>
  </w:style>
  <w:style w:type="paragraph" w:styleId="Legenda">
    <w:name w:val="caption"/>
    <w:basedOn w:val="Normalny"/>
    <w:next w:val="Normalny"/>
    <w:qFormat/>
    <w:rsid w:val="00DA51F7"/>
    <w:pPr>
      <w:autoSpaceDE/>
      <w:autoSpaceDN/>
      <w:spacing w:before="0" w:after="200" w:line="252" w:lineRule="auto"/>
      <w:jc w:val="left"/>
    </w:pPr>
    <w:rPr>
      <w:rFonts w:ascii="Cambria" w:hAnsi="Cambria"/>
      <w:caps/>
      <w:spacing w:val="10"/>
      <w:w w:val="100"/>
      <w:sz w:val="18"/>
      <w:szCs w:val="18"/>
    </w:rPr>
  </w:style>
  <w:style w:type="character" w:customStyle="1" w:styleId="SubtitleChar">
    <w:name w:val="Subtitle Char"/>
    <w:rsid w:val="00DA51F7"/>
    <w:rPr>
      <w:rFonts w:ascii="Times New Roman" w:hAnsi="Times New Roman"/>
      <w:caps/>
      <w:spacing w:val="20"/>
      <w:sz w:val="18"/>
    </w:rPr>
  </w:style>
  <w:style w:type="character" w:customStyle="1" w:styleId="NoSpacingChar">
    <w:name w:val="No Spacing Char"/>
    <w:rsid w:val="00DA51F7"/>
    <w:rPr>
      <w:rFonts w:ascii="Times New Roman" w:hAnsi="Times New Roman"/>
    </w:rPr>
  </w:style>
  <w:style w:type="paragraph" w:customStyle="1" w:styleId="Cytat1">
    <w:name w:val="Cytat1"/>
    <w:basedOn w:val="Normalny"/>
    <w:next w:val="Normalny"/>
    <w:rsid w:val="00DA51F7"/>
    <w:pPr>
      <w:autoSpaceDE/>
      <w:autoSpaceDN/>
      <w:spacing w:before="0" w:after="200" w:line="252" w:lineRule="auto"/>
      <w:jc w:val="left"/>
    </w:pPr>
    <w:rPr>
      <w:rFonts w:ascii="Cambria" w:hAnsi="Cambria"/>
      <w:i/>
      <w:iCs/>
      <w:w w:val="100"/>
      <w:sz w:val="22"/>
      <w:szCs w:val="22"/>
    </w:rPr>
  </w:style>
  <w:style w:type="character" w:customStyle="1" w:styleId="QuoteChar">
    <w:name w:val="Quote Char"/>
    <w:rsid w:val="00DA51F7"/>
    <w:rPr>
      <w:rFonts w:ascii="Times New Roman" w:hAnsi="Times New Roman"/>
      <w:i/>
    </w:rPr>
  </w:style>
  <w:style w:type="paragraph" w:customStyle="1" w:styleId="Cytatintensywny1">
    <w:name w:val="Cytat intensywny1"/>
    <w:basedOn w:val="Normalny"/>
    <w:next w:val="Normalny"/>
    <w:rsid w:val="00DA51F7"/>
    <w:pPr>
      <w:pBdr>
        <w:top w:val="dotted" w:sz="2" w:space="10" w:color="632423"/>
        <w:bottom w:val="dotted" w:sz="2" w:space="4" w:color="632423"/>
      </w:pBdr>
      <w:autoSpaceDE/>
      <w:autoSpaceDN/>
      <w:spacing w:before="160" w:after="200" w:line="300" w:lineRule="auto"/>
      <w:ind w:left="1440" w:right="1440"/>
      <w:jc w:val="left"/>
    </w:pPr>
    <w:rPr>
      <w:rFonts w:ascii="Cambria" w:hAnsi="Cambria"/>
      <w:caps/>
      <w:color w:val="622423"/>
      <w:spacing w:val="5"/>
      <w:w w:val="100"/>
      <w:sz w:val="20"/>
    </w:rPr>
  </w:style>
  <w:style w:type="character" w:customStyle="1" w:styleId="IntenseQuoteChar">
    <w:name w:val="Intense Quote Char"/>
    <w:rsid w:val="00DA51F7"/>
    <w:rPr>
      <w:rFonts w:ascii="Times New Roman" w:hAnsi="Times New Roman"/>
      <w:caps/>
      <w:color w:val="622423"/>
      <w:spacing w:val="5"/>
      <w:sz w:val="20"/>
    </w:rPr>
  </w:style>
  <w:style w:type="character" w:customStyle="1" w:styleId="Wyrnieniedelikatne1">
    <w:name w:val="Wyróżnienie delikatne1"/>
    <w:rsid w:val="00DA51F7"/>
    <w:rPr>
      <w:i/>
    </w:rPr>
  </w:style>
  <w:style w:type="character" w:customStyle="1" w:styleId="Wyrnienieintensywne1">
    <w:name w:val="Wyróżnienie intensywne1"/>
    <w:rsid w:val="00DA51F7"/>
    <w:rPr>
      <w:i/>
      <w:caps/>
      <w:spacing w:val="10"/>
      <w:sz w:val="20"/>
    </w:rPr>
  </w:style>
  <w:style w:type="character" w:customStyle="1" w:styleId="Odwoaniedelikatne1">
    <w:name w:val="Odwołanie delikatne1"/>
    <w:rsid w:val="00DA51F7"/>
    <w:rPr>
      <w:rFonts w:ascii="Calibri" w:hAnsi="Calibri"/>
      <w:i/>
      <w:color w:val="622423"/>
    </w:rPr>
  </w:style>
  <w:style w:type="character" w:customStyle="1" w:styleId="Odwoanieintensywne1">
    <w:name w:val="Odwołanie intensywne1"/>
    <w:rsid w:val="00DA51F7"/>
    <w:rPr>
      <w:rFonts w:ascii="Calibri" w:hAnsi="Calibri"/>
      <w:b/>
      <w:i/>
      <w:color w:val="622423"/>
    </w:rPr>
  </w:style>
  <w:style w:type="character" w:customStyle="1" w:styleId="Tytuksiki1">
    <w:name w:val="Tytuł książki1"/>
    <w:rsid w:val="00DA51F7"/>
    <w:rPr>
      <w:caps/>
      <w:color w:val="622423"/>
      <w:spacing w:val="5"/>
      <w:u w:color="622423"/>
    </w:rPr>
  </w:style>
  <w:style w:type="paragraph" w:customStyle="1" w:styleId="Nagwekspisutreci1">
    <w:name w:val="Nagłówek spisu treści1"/>
    <w:basedOn w:val="Nagwek1"/>
    <w:next w:val="Normalny"/>
    <w:rsid w:val="00DA51F7"/>
    <w:pPr>
      <w:keepNext w:val="0"/>
      <w:widowControl/>
      <w:numPr>
        <w:numId w:val="76"/>
      </w:numPr>
      <w:pBdr>
        <w:bottom w:val="thinThickSmallGap" w:sz="12" w:space="1" w:color="943634"/>
      </w:pBdr>
      <w:autoSpaceDE/>
      <w:autoSpaceDN/>
      <w:spacing w:before="400" w:after="200" w:line="252" w:lineRule="auto"/>
      <w:outlineLvl w:val="9"/>
    </w:pPr>
    <w:rPr>
      <w:rFonts w:ascii="Cambria" w:hAnsi="Cambria"/>
      <w:b w:val="0"/>
      <w:caps/>
      <w:color w:val="632423"/>
      <w:spacing w:val="20"/>
      <w:sz w:val="28"/>
      <w:szCs w:val="28"/>
    </w:rPr>
  </w:style>
  <w:style w:type="character" w:customStyle="1" w:styleId="Bodytext">
    <w:name w:val="Body text_"/>
    <w:rsid w:val="00DA51F7"/>
    <w:rPr>
      <w:rFonts w:ascii="Times New Roman" w:hAnsi="Times New Roman"/>
      <w:sz w:val="20"/>
      <w:shd w:val="clear" w:color="auto" w:fill="FFFFFF"/>
    </w:rPr>
  </w:style>
  <w:style w:type="character" w:customStyle="1" w:styleId="BodytextArial12">
    <w:name w:val="Body text + Arial12"/>
    <w:aliases w:val="9 pt"/>
    <w:rsid w:val="00DA51F7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character" w:customStyle="1" w:styleId="BodytextArial11">
    <w:name w:val="Body text + Arial11"/>
    <w:aliases w:val="9 pt3,Italic"/>
    <w:rsid w:val="00DA51F7"/>
    <w:rPr>
      <w:rFonts w:ascii="Arial" w:hAnsi="Arial"/>
      <w:i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rsid w:val="00DA51F7"/>
    <w:pPr>
      <w:widowControl w:val="0"/>
      <w:shd w:val="clear" w:color="auto" w:fill="FFFFFF"/>
      <w:autoSpaceDE/>
      <w:autoSpaceDN/>
      <w:spacing w:before="0" w:line="240" w:lineRule="auto"/>
      <w:jc w:val="left"/>
    </w:pPr>
    <w:rPr>
      <w:w w:val="100"/>
      <w:sz w:val="20"/>
    </w:rPr>
  </w:style>
  <w:style w:type="character" w:customStyle="1" w:styleId="BodytextArial10">
    <w:name w:val="Body text + Arial10"/>
    <w:aliases w:val="11 pt,Bold6"/>
    <w:rsid w:val="00DA51F7"/>
    <w:rPr>
      <w:rFonts w:ascii="Arial" w:hAnsi="Arial"/>
      <w:b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9">
    <w:name w:val="Body text + Arial9"/>
    <w:aliases w:val="11 pt1"/>
    <w:rsid w:val="00DA51F7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8">
    <w:name w:val="Body text + Arial8"/>
    <w:aliases w:val="9 pt2,Bold5,Italic3"/>
    <w:rsid w:val="00DA51F7"/>
    <w:rPr>
      <w:rFonts w:ascii="Arial" w:hAnsi="Arial"/>
      <w:b/>
      <w:i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Arial7">
    <w:name w:val="Body text + Arial7"/>
    <w:aliases w:val="8 pt,Bold4"/>
    <w:rsid w:val="00DA51F7"/>
    <w:rPr>
      <w:rFonts w:ascii="Arial" w:hAnsi="Arial"/>
      <w:b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6">
    <w:name w:val="Body text + Arial6"/>
    <w:aliases w:val="8 pt2"/>
    <w:rsid w:val="00DA51F7"/>
    <w:rPr>
      <w:rFonts w:ascii="Arial" w:hAnsi="Arial"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5">
    <w:name w:val="Body text + Arial5"/>
    <w:aliases w:val="8 pt1,Italic2"/>
    <w:rsid w:val="00DA51F7"/>
    <w:rPr>
      <w:rFonts w:ascii="Arial" w:hAnsi="Arial"/>
      <w:i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4">
    <w:name w:val="Body text + Arial4"/>
    <w:aliases w:val="8,5 pt4,Bold3"/>
    <w:rsid w:val="00DA51F7"/>
    <w:rPr>
      <w:rFonts w:ascii="Arial" w:hAnsi="Arial"/>
      <w:b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3">
    <w:name w:val="Body text + Arial3"/>
    <w:aliases w:val="82,5 pt3"/>
    <w:rsid w:val="00DA51F7"/>
    <w:rPr>
      <w:rFonts w:ascii="Arial" w:hAnsi="Arial"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2">
    <w:name w:val="Body text + Arial2"/>
    <w:aliases w:val="81,5 pt2,Italic1"/>
    <w:rsid w:val="00DA51F7"/>
    <w:rPr>
      <w:rFonts w:ascii="Arial" w:hAnsi="Arial"/>
      <w:i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1">
    <w:name w:val="Body text + Arial1"/>
    <w:aliases w:val="9 pt1,Bold2"/>
    <w:rsid w:val="00DA51F7"/>
    <w:rPr>
      <w:rFonts w:ascii="Arial" w:hAnsi="Arial"/>
      <w:b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8">
    <w:name w:val="Body text + 8"/>
    <w:aliases w:val="5 pt1,Body text + 18,Bold1"/>
    <w:rsid w:val="00DA51F7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pl-PL" w:eastAsia="x-none"/>
    </w:rPr>
  </w:style>
  <w:style w:type="character" w:customStyle="1" w:styleId="WW8Num40z0">
    <w:name w:val="WW8Num40z0"/>
    <w:rsid w:val="00DA51F7"/>
    <w:rPr>
      <w:rFonts w:ascii="Calibri" w:hAnsi="Calibri"/>
      <w:color w:val="000000"/>
      <w:sz w:val="18"/>
    </w:rPr>
  </w:style>
  <w:style w:type="character" w:customStyle="1" w:styleId="BodytextArial13">
    <w:name w:val="Body text + Arial13"/>
    <w:rsid w:val="00DA51F7"/>
    <w:rPr>
      <w:rFonts w:ascii="Arial" w:eastAsia="Times New Roman" w:hAnsi="Arial"/>
      <w:color w:val="000000"/>
      <w:spacing w:val="0"/>
      <w:w w:val="100"/>
      <w:position w:val="0"/>
      <w:sz w:val="18"/>
      <w:shd w:val="clear" w:color="auto" w:fill="FFFFFF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51F7"/>
    <w:pPr>
      <w:pBdr>
        <w:bottom w:val="single" w:sz="4" w:space="4" w:color="000000" w:themeColor="text1"/>
      </w:pBdr>
      <w:autoSpaceDE/>
      <w:autoSpaceDN/>
      <w:spacing w:before="120" w:after="120" w:line="252" w:lineRule="auto"/>
      <w:ind w:left="936" w:right="936"/>
      <w:jc w:val="center"/>
    </w:pPr>
    <w:rPr>
      <w:rFonts w:ascii="Calibri" w:hAnsi="Calibri"/>
      <w:b/>
      <w:bCs/>
      <w:iCs/>
      <w:caps/>
      <w:w w:val="1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51F7"/>
    <w:rPr>
      <w:rFonts w:ascii="Calibri" w:hAnsi="Calibri"/>
      <w:b/>
      <w:bCs/>
      <w:iCs/>
      <w:caps/>
      <w:sz w:val="22"/>
      <w:szCs w:val="22"/>
    </w:rPr>
  </w:style>
  <w:style w:type="paragraph" w:customStyle="1" w:styleId="Z4-Tekst-rodkowy">
    <w:name w:val="Z4 - Tekst - środkowy"/>
    <w:rsid w:val="00DA51F7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hAnsi="Arial" w:cs="Arial"/>
      <w:noProof/>
    </w:rPr>
  </w:style>
  <w:style w:type="paragraph" w:customStyle="1" w:styleId="Z-podpisnakocukropki">
    <w:name w:val="Z - podpis na końcu (kropki)"/>
    <w:rsid w:val="00DA51F7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line="235" w:lineRule="atLeast"/>
      <w:jc w:val="both"/>
    </w:pPr>
    <w:rPr>
      <w:rFonts w:ascii="Arial" w:hAnsi="Arial" w:cs="Arial"/>
      <w:noProof/>
    </w:rPr>
  </w:style>
  <w:style w:type="paragraph" w:customStyle="1" w:styleId="Z1-Tytuzacznika">
    <w:name w:val="Z1 - Tytuł załącznika"/>
    <w:rsid w:val="00DA51F7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noProof/>
      <w:sz w:val="22"/>
      <w:szCs w:val="22"/>
    </w:rPr>
  </w:style>
  <w:style w:type="paragraph" w:customStyle="1" w:styleId="Z7-W1-mylniki">
    <w:name w:val="Z7 - W1 - myślniki"/>
    <w:rsid w:val="00DA51F7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hAnsi="Arial" w:cs="Arial"/>
      <w:noProof/>
    </w:rPr>
  </w:style>
  <w:style w:type="paragraph" w:customStyle="1" w:styleId="Z1-Zadozarzdzeniazdnia">
    <w:name w:val="Z1 - Zał. do zarządzenia z dnia"/>
    <w:rsid w:val="00DA51F7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hAnsi="Arial" w:cs="Arial"/>
      <w:noProof/>
    </w:rPr>
  </w:style>
  <w:style w:type="character" w:customStyle="1" w:styleId="FontStyle28">
    <w:name w:val="Font Style28"/>
    <w:basedOn w:val="Domylnaczcionkaakapitu"/>
    <w:uiPriority w:val="99"/>
    <w:rsid w:val="00DA51F7"/>
    <w:rPr>
      <w:rFonts w:ascii="Times New Roman" w:hAnsi="Times New Roman" w:cs="Times New Roman"/>
      <w:sz w:val="22"/>
      <w:szCs w:val="22"/>
    </w:rPr>
  </w:style>
  <w:style w:type="table" w:customStyle="1" w:styleId="Tabela-Siatka11">
    <w:name w:val="Tabela - Siatka11"/>
    <w:basedOn w:val="Standardowy"/>
    <w:next w:val="Tabela-Siatka"/>
    <w:uiPriority w:val="39"/>
    <w:rsid w:val="00DA51F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ny"/>
    <w:next w:val="Normalny"/>
    <w:uiPriority w:val="99"/>
    <w:rsid w:val="00DA51F7"/>
    <w:pPr>
      <w:adjustRightInd w:val="0"/>
      <w:spacing w:before="0" w:line="141" w:lineRule="atLeast"/>
      <w:jc w:val="left"/>
    </w:pPr>
    <w:rPr>
      <w:rFonts w:ascii="Helvetica Neue LT W1G" w:hAnsi="Helvetica Neue LT W1G"/>
      <w:w w:val="100"/>
      <w:sz w:val="24"/>
      <w:szCs w:val="24"/>
      <w:lang w:eastAsia="en-US"/>
    </w:rPr>
  </w:style>
  <w:style w:type="character" w:customStyle="1" w:styleId="A4">
    <w:name w:val="A4"/>
    <w:uiPriority w:val="99"/>
    <w:rsid w:val="00DA51F7"/>
    <w:rPr>
      <w:color w:val="000000"/>
      <w:sz w:val="12"/>
    </w:rPr>
  </w:style>
  <w:style w:type="paragraph" w:customStyle="1" w:styleId="elementtoproof">
    <w:name w:val="elementtoproof"/>
    <w:basedOn w:val="Normalny"/>
    <w:uiPriority w:val="99"/>
    <w:semiHidden/>
    <w:rsid w:val="00E35BA1"/>
    <w:pPr>
      <w:autoSpaceDE/>
      <w:autoSpaceDN/>
      <w:spacing w:before="0" w:line="240" w:lineRule="auto"/>
      <w:jc w:val="left"/>
    </w:pPr>
    <w:rPr>
      <w:rFonts w:eastAsiaTheme="minorHAnsi"/>
      <w:w w:val="100"/>
      <w:sz w:val="24"/>
      <w:szCs w:val="24"/>
    </w:rPr>
  </w:style>
  <w:style w:type="table" w:customStyle="1" w:styleId="Tabela-Siatka5">
    <w:name w:val="Tabela - Siatka5"/>
    <w:basedOn w:val="Standardowy"/>
    <w:next w:val="Tabela-Siatka"/>
    <w:uiPriority w:val="39"/>
    <w:rsid w:val="003C0EC1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00B09-10AD-4BDE-A8DB-2CB6A24362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EC86E2-B27B-426C-8CD8-71118C661D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C82CEB-0108-421D-8BAC-C637A6A75E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5929D6-410D-4D37-B392-2F9E67AD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brzozowskag</dc:creator>
  <cp:keywords/>
  <dc:description/>
  <cp:lastModifiedBy>Walczak Dawid</cp:lastModifiedBy>
  <cp:revision>26</cp:revision>
  <cp:lastPrinted>2025-11-04T07:25:00Z</cp:lastPrinted>
  <dcterms:created xsi:type="dcterms:W3CDTF">2025-07-04T11:29:00Z</dcterms:created>
  <dcterms:modified xsi:type="dcterms:W3CDTF">2025-11-17T11:47:00Z</dcterms:modified>
</cp:coreProperties>
</file>